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EBB" w:rsidRPr="00BD60BF" w:rsidRDefault="00D40EBB" w:rsidP="00D40EBB">
      <w:pPr>
        <w:pStyle w:val="Title"/>
        <w:rPr>
          <w:rFonts w:ascii="Times New Roman" w:hAnsi="Times New Roman"/>
        </w:rPr>
      </w:pPr>
      <w:r w:rsidRPr="00BD60BF">
        <w:rPr>
          <w:rFonts w:ascii="Times New Roman" w:hAnsi="Times New Roman"/>
        </w:rPr>
        <w:t>National-Louis University</w:t>
      </w:r>
    </w:p>
    <w:p w:rsidR="00D40EBB" w:rsidRPr="00BD60BF" w:rsidRDefault="00D40EBB" w:rsidP="00D40EBB">
      <w:pPr>
        <w:jc w:val="center"/>
        <w:rPr>
          <w:rFonts w:ascii="Times New Roman" w:hAnsi="Times New Roman"/>
          <w:b/>
        </w:rPr>
      </w:pPr>
      <w:r w:rsidRPr="00BD60BF">
        <w:rPr>
          <w:rFonts w:ascii="Times New Roman" w:hAnsi="Times New Roman"/>
          <w:b/>
        </w:rPr>
        <w:t>Curriculum &amp; Instruction</w:t>
      </w:r>
    </w:p>
    <w:p w:rsidR="00D40EBB" w:rsidRPr="00BD60BF" w:rsidRDefault="00D40EBB" w:rsidP="00D40EBB">
      <w:pPr>
        <w:jc w:val="center"/>
        <w:rPr>
          <w:rFonts w:ascii="Times New Roman" w:hAnsi="Times New Roman"/>
          <w:b/>
        </w:rPr>
      </w:pPr>
      <w:r w:rsidRPr="00BD60BF">
        <w:rPr>
          <w:rFonts w:ascii="Times New Roman" w:hAnsi="Times New Roman"/>
          <w:b/>
        </w:rPr>
        <w:t>RLS 512: Administration a</w:t>
      </w:r>
      <w:r>
        <w:rPr>
          <w:rFonts w:ascii="Times New Roman" w:hAnsi="Times New Roman"/>
          <w:b/>
        </w:rPr>
        <w:t>nd Advocacy of School Libraries</w:t>
      </w:r>
    </w:p>
    <w:p w:rsidR="00D40EBB" w:rsidRPr="00BD60BF" w:rsidRDefault="00D56D55" w:rsidP="00D40EBB">
      <w:pPr>
        <w:jc w:val="center"/>
        <w:rPr>
          <w:rFonts w:ascii="Times New Roman" w:hAnsi="Times New Roman"/>
          <w:b/>
        </w:rPr>
      </w:pPr>
      <w:r>
        <w:rPr>
          <w:rFonts w:ascii="Times New Roman" w:hAnsi="Times New Roman"/>
          <w:b/>
        </w:rPr>
        <w:t>Spring 2011</w:t>
      </w:r>
      <w:r w:rsidR="00D40EBB" w:rsidRPr="00BD60BF">
        <w:rPr>
          <w:rFonts w:ascii="Times New Roman" w:hAnsi="Times New Roman"/>
          <w:b/>
        </w:rPr>
        <w:t xml:space="preserve"> - Skokie Campus </w:t>
      </w:r>
    </w:p>
    <w:p w:rsidR="00D40EBB" w:rsidRPr="00BD60BF" w:rsidRDefault="00D40EBB" w:rsidP="00D40EBB">
      <w:pPr>
        <w:jc w:val="center"/>
        <w:rPr>
          <w:rFonts w:ascii="Times New Roman" w:hAnsi="Times New Roman"/>
          <w:b/>
        </w:rPr>
      </w:pPr>
      <w:r w:rsidRPr="00BD60BF">
        <w:rPr>
          <w:rFonts w:ascii="Times New Roman" w:hAnsi="Times New Roman"/>
          <w:b/>
        </w:rPr>
        <w:t>Tuesday 4:30 – 7:20 pm</w:t>
      </w:r>
      <w:r w:rsidR="00D56D55">
        <w:rPr>
          <w:rFonts w:ascii="Times New Roman" w:hAnsi="Times New Roman"/>
          <w:b/>
        </w:rPr>
        <w:t xml:space="preserve">  </w:t>
      </w:r>
    </w:p>
    <w:p w:rsidR="00D40EBB" w:rsidRDefault="00D40EBB" w:rsidP="00D40EBB">
      <w:pPr>
        <w:jc w:val="center"/>
        <w:rPr>
          <w:rFonts w:ascii="Times New Roman" w:hAnsi="Times New Roman"/>
          <w:b/>
        </w:rPr>
      </w:pPr>
    </w:p>
    <w:p w:rsidR="00D40EBB" w:rsidRPr="00BD60BF" w:rsidRDefault="00D40EBB" w:rsidP="00D40EBB">
      <w:pPr>
        <w:jc w:val="center"/>
        <w:rPr>
          <w:rFonts w:ascii="Times New Roman" w:hAnsi="Times New Roman"/>
          <w:b/>
        </w:rPr>
      </w:pPr>
    </w:p>
    <w:p w:rsidR="00CF6F6B" w:rsidRDefault="00CF6F6B" w:rsidP="00D40EBB">
      <w:pPr>
        <w:rPr>
          <w:rFonts w:ascii="Times New Roman" w:hAnsi="Times New Roman"/>
        </w:rPr>
      </w:pPr>
    </w:p>
    <w:p w:rsidR="00D40EBB" w:rsidRPr="00BD60BF" w:rsidRDefault="00D40EBB" w:rsidP="00D40EBB">
      <w:pPr>
        <w:rPr>
          <w:rFonts w:ascii="Times New Roman" w:hAnsi="Times New Roman"/>
        </w:rPr>
      </w:pPr>
      <w:r w:rsidRPr="00BD60BF">
        <w:rPr>
          <w:rFonts w:ascii="Times New Roman" w:hAnsi="Times New Roman"/>
        </w:rPr>
        <w:t>Toby Rajput</w:t>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hyperlink r:id="rId5" w:history="1">
        <w:r w:rsidRPr="00BD60BF">
          <w:rPr>
            <w:rStyle w:val="Hyperlink"/>
            <w:rFonts w:ascii="Times New Roman" w:hAnsi="Times New Roman"/>
          </w:rPr>
          <w:t>Toby.Rajput@nl.edu</w:t>
        </w:r>
      </w:hyperlink>
      <w:r>
        <w:rPr>
          <w:rFonts w:ascii="Times New Roman" w:hAnsi="Times New Roman"/>
        </w:rPr>
        <w:br/>
      </w:r>
      <w:r w:rsidRPr="00BD60BF">
        <w:rPr>
          <w:rFonts w:ascii="Times New Roman" w:hAnsi="Times New Roman"/>
        </w:rPr>
        <w:t xml:space="preserve">Assistant Professor </w:t>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t>Phone: 224-233-2515</w:t>
      </w:r>
      <w:r w:rsidRPr="00BD60BF">
        <w:rPr>
          <w:rFonts w:ascii="Times New Roman" w:hAnsi="Times New Roman"/>
        </w:rPr>
        <w:tab/>
      </w:r>
      <w:r w:rsidRPr="00BD60BF">
        <w:rPr>
          <w:rFonts w:ascii="Times New Roman" w:hAnsi="Times New Roman"/>
        </w:rPr>
        <w:br/>
        <w:t>Children's &amp; Youth Literature Librarian</w:t>
      </w:r>
      <w:r w:rsidRPr="00BD60BF">
        <w:rPr>
          <w:rFonts w:ascii="Times New Roman" w:hAnsi="Times New Roman"/>
        </w:rPr>
        <w:tab/>
      </w:r>
      <w:r w:rsidRPr="00BD60BF">
        <w:rPr>
          <w:rFonts w:ascii="Times New Roman" w:hAnsi="Times New Roman"/>
        </w:rPr>
        <w:tab/>
      </w:r>
      <w:r w:rsidRPr="00BD60BF">
        <w:rPr>
          <w:rFonts w:ascii="Times New Roman" w:hAnsi="Times New Roman"/>
        </w:rPr>
        <w:tab/>
        <w:t>Office hours: by appointment</w:t>
      </w:r>
      <w:r w:rsidRPr="00BD60BF">
        <w:rPr>
          <w:rFonts w:ascii="Times New Roman" w:hAnsi="Times New Roman"/>
        </w:rPr>
        <w:tab/>
      </w:r>
      <w:r w:rsidRPr="00BD60BF">
        <w:rPr>
          <w:rFonts w:ascii="Times New Roman" w:hAnsi="Times New Roman"/>
        </w:rPr>
        <w:tab/>
      </w:r>
    </w:p>
    <w:p w:rsidR="00D40EBB" w:rsidRPr="00BD60BF" w:rsidRDefault="00D40EBB" w:rsidP="00D40EBB">
      <w:pPr>
        <w:rPr>
          <w:rFonts w:ascii="Times New Roman" w:hAnsi="Times New Roman"/>
        </w:rPr>
      </w:pPr>
      <w:r w:rsidRPr="00BD60BF">
        <w:rPr>
          <w:rFonts w:ascii="Times New Roman" w:hAnsi="Times New Roman"/>
        </w:rPr>
        <w:t>North Shore Campus</w:t>
      </w:r>
    </w:p>
    <w:p w:rsidR="00D40EBB" w:rsidRPr="00BD60BF" w:rsidRDefault="00D40EBB" w:rsidP="00D40EBB">
      <w:pPr>
        <w:rPr>
          <w:rFonts w:ascii="Times New Roman" w:hAnsi="Times New Roman"/>
        </w:rPr>
      </w:pPr>
      <w:r w:rsidRPr="00BD60BF">
        <w:rPr>
          <w:rFonts w:ascii="Times New Roman" w:hAnsi="Times New Roman"/>
        </w:rPr>
        <w:t>5202 Old Orchard Road</w:t>
      </w:r>
    </w:p>
    <w:p w:rsidR="00D40EBB" w:rsidRDefault="00D40EBB" w:rsidP="00D40EBB">
      <w:pPr>
        <w:rPr>
          <w:rFonts w:ascii="Times New Roman" w:hAnsi="Times New Roman"/>
        </w:rPr>
      </w:pPr>
      <w:r w:rsidRPr="00BD60BF">
        <w:rPr>
          <w:rFonts w:ascii="Times New Roman" w:hAnsi="Times New Roman"/>
        </w:rPr>
        <w:t>Skokie, IL   60077</w:t>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p>
    <w:p w:rsidR="00D40EBB" w:rsidRPr="00BD60BF" w:rsidRDefault="00D40EBB" w:rsidP="00D40EBB">
      <w:pPr>
        <w:rPr>
          <w:rFonts w:ascii="Times New Roman" w:hAnsi="Times New Roman"/>
        </w:rPr>
      </w:pPr>
      <w:r w:rsidRPr="00BD60BF">
        <w:rPr>
          <w:rFonts w:ascii="Times New Roman" w:hAnsi="Times New Roman"/>
        </w:rPr>
        <w:tab/>
      </w:r>
    </w:p>
    <w:p w:rsidR="00D40EBB" w:rsidRPr="00BD60BF" w:rsidRDefault="00D40EBB" w:rsidP="00D40EBB">
      <w:pPr>
        <w:rPr>
          <w:rFonts w:ascii="Times New Roman" w:hAnsi="Times New Roman"/>
        </w:rPr>
      </w:pPr>
      <w:r w:rsidRPr="00BD60BF">
        <w:rPr>
          <w:rFonts w:ascii="Times New Roman" w:hAnsi="Times New Roman"/>
          <w:b/>
        </w:rPr>
        <w:t xml:space="preserve">National-Louis University Mission Statement:  </w:t>
      </w:r>
    </w:p>
    <w:p w:rsidR="00D40EBB" w:rsidRPr="00BD60BF" w:rsidRDefault="00D40EBB" w:rsidP="00D40EBB">
      <w:pPr>
        <w:rPr>
          <w:rFonts w:ascii="Times New Roman" w:hAnsi="Times New Roman"/>
        </w:rPr>
      </w:pPr>
      <w:r w:rsidRPr="00BD60BF">
        <w:rPr>
          <w:rFonts w:ascii="Times New Roman" w:hAnsi="Times New Roman"/>
        </w:rPr>
        <w:tab/>
        <w:t>The mission of National-Louis University is to develop highly competent and humane individuals to serve and lead in an increasingly diverse and global society.  Central to this mission is a commitment to life-long and active engagement in learning.</w:t>
      </w:r>
    </w:p>
    <w:p w:rsidR="00D40EBB" w:rsidRDefault="00D40EBB" w:rsidP="00D40EBB">
      <w:pPr>
        <w:rPr>
          <w:rFonts w:ascii="Times New Roman" w:hAnsi="Times New Roman"/>
        </w:rPr>
      </w:pPr>
    </w:p>
    <w:p w:rsidR="005F198E" w:rsidRDefault="005F198E"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National College of Education Mission Statement:</w:t>
      </w:r>
    </w:p>
    <w:p w:rsidR="00D40EBB" w:rsidRPr="00BD60BF" w:rsidRDefault="00D40EBB" w:rsidP="00D40EBB">
      <w:pPr>
        <w:rPr>
          <w:rFonts w:ascii="Times New Roman" w:hAnsi="Times New Roman"/>
        </w:rPr>
      </w:pPr>
      <w:r w:rsidRPr="00BD60BF">
        <w:rPr>
          <w:rFonts w:ascii="Times New Roman" w:hAnsi="Times New Roman"/>
          <w:b/>
        </w:rPr>
        <w:tab/>
      </w:r>
      <w:r w:rsidRPr="00BD60BF">
        <w:rPr>
          <w:rFonts w:ascii="Times New Roman" w:hAnsi="Times New Roman"/>
        </w:rPr>
        <w:t>For over one hundred and twelve years the National College of Education has had as its mission excellence in teaching, scholarship, service, and professional development.  Recogniz</w:t>
      </w:r>
      <w:r>
        <w:rPr>
          <w:rFonts w:ascii="Times New Roman" w:hAnsi="Times New Roman"/>
        </w:rPr>
        <w:t xml:space="preserve">ing the importance of life-long </w:t>
      </w:r>
      <w:r w:rsidRPr="00BD60BF">
        <w:rPr>
          <w:rFonts w:ascii="Times New Roman" w:hAnsi="Times New Roman"/>
        </w:rPr>
        <w:t>learning in a diverse, rapidly changing global society, the College is committed to developing and empowering all learners.  (ww.nl.edu)</w:t>
      </w:r>
    </w:p>
    <w:p w:rsidR="00D40EBB" w:rsidRPr="00BD60BF" w:rsidRDefault="00D40EBB" w:rsidP="00D40EBB">
      <w:pPr>
        <w:rPr>
          <w:rFonts w:ascii="Times New Roman" w:hAnsi="Times New Roman"/>
        </w:rPr>
      </w:pPr>
    </w:p>
    <w:p w:rsidR="00D40EBB" w:rsidRPr="00BD60BF" w:rsidRDefault="00D40EBB" w:rsidP="00D40EBB">
      <w:pPr>
        <w:rPr>
          <w:rFonts w:ascii="Times New Roman" w:hAnsi="Times New Roman"/>
        </w:rPr>
      </w:pPr>
      <w:r w:rsidRPr="00BD60BF">
        <w:rPr>
          <w:rFonts w:ascii="Times New Roman" w:hAnsi="Times New Roman"/>
        </w:rPr>
        <w:t>NCE students will develop the disposition, knowledge and skills to:</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understand</w:t>
      </w:r>
      <w:proofErr w:type="gramEnd"/>
      <w:r w:rsidRPr="00BD60BF">
        <w:rPr>
          <w:rFonts w:ascii="Times New Roman" w:hAnsi="Times New Roman"/>
        </w:rPr>
        <w:t xml:space="preserve"> the contextual nature of learning,</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help</w:t>
      </w:r>
      <w:proofErr w:type="gramEnd"/>
      <w:r w:rsidRPr="00BD60BF">
        <w:rPr>
          <w:rFonts w:ascii="Times New Roman" w:hAnsi="Times New Roman"/>
        </w:rPr>
        <w:t xml:space="preserve"> students construct their own knowledge,</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integrate</w:t>
      </w:r>
      <w:proofErr w:type="gramEnd"/>
      <w:r w:rsidRPr="00BD60BF">
        <w:rPr>
          <w:rFonts w:ascii="Times New Roman" w:hAnsi="Times New Roman"/>
        </w:rPr>
        <w:t xml:space="preserve"> theory and practice,</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reflect</w:t>
      </w:r>
      <w:proofErr w:type="gramEnd"/>
      <w:r w:rsidRPr="00BD60BF">
        <w:rPr>
          <w:rFonts w:ascii="Times New Roman" w:hAnsi="Times New Roman"/>
        </w:rPr>
        <w:t xml:space="preserve"> on and critique their knowledge, practice, school and society,</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engage</w:t>
      </w:r>
      <w:proofErr w:type="gramEnd"/>
      <w:r w:rsidRPr="00BD60BF">
        <w:rPr>
          <w:rFonts w:ascii="Times New Roman" w:hAnsi="Times New Roman"/>
        </w:rPr>
        <w:t xml:space="preserve"> in inquiry,</w:t>
      </w:r>
    </w:p>
    <w:p w:rsidR="00D40EBB" w:rsidRPr="00BD60BF" w:rsidRDefault="00D40EBB" w:rsidP="00D40EBB">
      <w:pPr>
        <w:ind w:left="720"/>
        <w:rPr>
          <w:rFonts w:ascii="Times New Roman" w:hAnsi="Times New Roman"/>
        </w:rPr>
      </w:pPr>
      <w:proofErr w:type="gramStart"/>
      <w:r w:rsidRPr="00BD60BF">
        <w:rPr>
          <w:rFonts w:ascii="Times New Roman" w:hAnsi="Times New Roman"/>
        </w:rPr>
        <w:t>collaborate</w:t>
      </w:r>
      <w:proofErr w:type="gramEnd"/>
      <w:r w:rsidRPr="00BD60BF">
        <w:rPr>
          <w:rFonts w:ascii="Times New Roman" w:hAnsi="Times New Roman"/>
        </w:rPr>
        <w:t xml:space="preserve"> with students, teachers, administrators, parents, policy makers, and the </w:t>
      </w:r>
    </w:p>
    <w:p w:rsidR="00D40EBB" w:rsidRPr="00BD60BF" w:rsidRDefault="00D40EBB" w:rsidP="00D40EBB">
      <w:pPr>
        <w:ind w:left="720"/>
        <w:rPr>
          <w:rFonts w:ascii="Times New Roman" w:hAnsi="Times New Roman"/>
        </w:rPr>
      </w:pPr>
      <w:r w:rsidRPr="00BD60BF">
        <w:rPr>
          <w:rFonts w:ascii="Times New Roman" w:hAnsi="Times New Roman"/>
        </w:rPr>
        <w:tab/>
      </w:r>
      <w:proofErr w:type="gramStart"/>
      <w:r w:rsidRPr="00BD60BF">
        <w:rPr>
          <w:rFonts w:ascii="Times New Roman" w:hAnsi="Times New Roman"/>
        </w:rPr>
        <w:t>community</w:t>
      </w:r>
      <w:proofErr w:type="gramEnd"/>
      <w:r w:rsidRPr="00BD60BF">
        <w:rPr>
          <w:rFonts w:ascii="Times New Roman" w:hAnsi="Times New Roman"/>
        </w:rPr>
        <w:t xml:space="preserve"> at large.</w:t>
      </w:r>
    </w:p>
    <w:p w:rsidR="00D40EBB" w:rsidRPr="00BD60BF" w:rsidRDefault="00D40EBB" w:rsidP="00D40EBB">
      <w:pPr>
        <w:ind w:left="720"/>
        <w:rPr>
          <w:rFonts w:ascii="Times New Roman" w:hAnsi="Times New Roman"/>
        </w:rPr>
      </w:pPr>
      <w:r w:rsidRPr="00BD60BF">
        <w:rPr>
          <w:rFonts w:ascii="Times New Roman" w:hAnsi="Times New Roman"/>
        </w:rPr>
        <w:t>(2006-2007 Undergraduate and Graduate Catalog, p. 237)</w:t>
      </w:r>
    </w:p>
    <w:p w:rsidR="00D40EBB" w:rsidRDefault="00D40EBB" w:rsidP="00D40EBB">
      <w:pPr>
        <w:rPr>
          <w:rFonts w:ascii="Times New Roman" w:hAnsi="Times New Roman"/>
        </w:rPr>
      </w:pPr>
    </w:p>
    <w:p w:rsidR="005F198E" w:rsidRDefault="005F198E"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Catalog Description:</w:t>
      </w:r>
    </w:p>
    <w:p w:rsidR="00CF6F6B" w:rsidRPr="005F198E" w:rsidRDefault="00D40EBB" w:rsidP="00D40EBB">
      <w:pPr>
        <w:rPr>
          <w:rFonts w:ascii="Times New Roman" w:hAnsi="Times New Roman"/>
        </w:rPr>
      </w:pPr>
      <w:r w:rsidRPr="00BD60BF">
        <w:rPr>
          <w:rFonts w:ascii="Times New Roman" w:hAnsi="Times New Roman"/>
          <w:b/>
        </w:rPr>
        <w:tab/>
      </w:r>
      <w:r w:rsidRPr="00BD60BF">
        <w:rPr>
          <w:rFonts w:ascii="Times New Roman" w:hAnsi="Times New Roman"/>
        </w:rPr>
        <w:t>Application of management principles to the functions of the school library media center as they relate to the center’s integrated role in the teaching/learning process.  Areas addressed will include budget, program design, communication, public relations, curriculum planning and evaluation of media services.  Advocacy for school library media programs based on national research of student achievement will be emphasized.</w:t>
      </w:r>
    </w:p>
    <w:p w:rsidR="00CF6F6B" w:rsidRDefault="00CF6F6B" w:rsidP="00D40EBB">
      <w:pPr>
        <w:rPr>
          <w:rFonts w:ascii="Times New Roman" w:hAnsi="Times New Roman"/>
          <w:b/>
        </w:rPr>
      </w:pPr>
    </w:p>
    <w:p w:rsidR="005F198E" w:rsidRDefault="005F198E" w:rsidP="00D40EBB">
      <w:pPr>
        <w:rPr>
          <w:rFonts w:ascii="Times New Roman" w:hAnsi="Times New Roman"/>
          <w:b/>
        </w:rPr>
      </w:pPr>
    </w:p>
    <w:p w:rsidR="00D40EBB" w:rsidRPr="00BD60BF" w:rsidRDefault="00D40EBB" w:rsidP="00D40EBB">
      <w:pPr>
        <w:rPr>
          <w:rFonts w:ascii="Times New Roman" w:hAnsi="Times New Roman"/>
          <w:b/>
        </w:rPr>
      </w:pPr>
      <w:r>
        <w:rPr>
          <w:rFonts w:ascii="Times New Roman" w:hAnsi="Times New Roman"/>
          <w:b/>
        </w:rPr>
        <w:t>L</w:t>
      </w:r>
      <w:r w:rsidRPr="00BD60BF">
        <w:rPr>
          <w:rFonts w:ascii="Times New Roman" w:hAnsi="Times New Roman"/>
          <w:b/>
        </w:rPr>
        <w:t>earning Objectives:</w:t>
      </w:r>
    </w:p>
    <w:p w:rsidR="00D40EBB" w:rsidRPr="001E0BE8" w:rsidRDefault="00D40EBB" w:rsidP="00D40EBB">
      <w:pPr>
        <w:rPr>
          <w:rFonts w:ascii="Times New Roman" w:hAnsi="Times New Roman"/>
        </w:rPr>
      </w:pPr>
      <w:r w:rsidRPr="00BD60BF">
        <w:rPr>
          <w:rFonts w:ascii="Times New Roman" w:hAnsi="Times New Roman"/>
          <w:b/>
        </w:rPr>
        <w:tab/>
      </w:r>
      <w:r w:rsidRPr="00BD60BF">
        <w:rPr>
          <w:rFonts w:ascii="Times New Roman" w:hAnsi="Times New Roman"/>
        </w:rPr>
        <w:t xml:space="preserve">Based on the national </w:t>
      </w:r>
      <w:r w:rsidR="001C07C6">
        <w:rPr>
          <w:rFonts w:ascii="Times New Roman" w:hAnsi="Times New Roman"/>
        </w:rPr>
        <w:t xml:space="preserve">standards for school librarians </w:t>
      </w:r>
      <w:r w:rsidRPr="00BD60BF">
        <w:rPr>
          <w:rFonts w:ascii="Times New Roman" w:hAnsi="Times New Roman"/>
        </w:rPr>
        <w:t xml:space="preserve">outlined in </w:t>
      </w:r>
      <w:r w:rsidR="001E0BE8">
        <w:rPr>
          <w:rFonts w:ascii="Times New Roman" w:hAnsi="Times New Roman"/>
        </w:rPr>
        <w:t xml:space="preserve">the American Association of School Librarians’ </w:t>
      </w:r>
      <w:r w:rsidR="001E0BE8">
        <w:rPr>
          <w:rFonts w:ascii="Times New Roman" w:hAnsi="Times New Roman"/>
          <w:i/>
        </w:rPr>
        <w:t>Standards for the 21</w:t>
      </w:r>
      <w:r w:rsidR="001E0BE8" w:rsidRPr="001E0BE8">
        <w:rPr>
          <w:rFonts w:ascii="Times New Roman" w:hAnsi="Times New Roman"/>
          <w:i/>
          <w:vertAlign w:val="superscript"/>
        </w:rPr>
        <w:t>st</w:t>
      </w:r>
      <w:r w:rsidR="001E0BE8">
        <w:rPr>
          <w:rFonts w:ascii="Times New Roman" w:hAnsi="Times New Roman"/>
          <w:i/>
        </w:rPr>
        <w:t xml:space="preserve"> Century Learner, </w:t>
      </w:r>
      <w:r w:rsidR="001E0BE8">
        <w:rPr>
          <w:rFonts w:ascii="Times New Roman" w:hAnsi="Times New Roman"/>
        </w:rPr>
        <w:t>students will</w:t>
      </w:r>
    </w:p>
    <w:p w:rsidR="00D40EBB" w:rsidRPr="00BD60BF" w:rsidRDefault="00D40EBB" w:rsidP="00D40EBB">
      <w:pPr>
        <w:numPr>
          <w:ilvl w:val="0"/>
          <w:numId w:val="1"/>
        </w:numPr>
        <w:rPr>
          <w:rFonts w:ascii="Times New Roman" w:hAnsi="Times New Roman"/>
        </w:rPr>
      </w:pPr>
      <w:r w:rsidRPr="00BD60BF">
        <w:rPr>
          <w:rFonts w:ascii="Times New Roman" w:hAnsi="Times New Roman"/>
        </w:rPr>
        <w:t>Examine libraries, information science, and the role of information in society as a context for school library media programs;</w:t>
      </w:r>
    </w:p>
    <w:p w:rsidR="00D40EBB" w:rsidRPr="00BD60BF" w:rsidRDefault="00D40EBB" w:rsidP="00D40EBB">
      <w:pPr>
        <w:numPr>
          <w:ilvl w:val="0"/>
          <w:numId w:val="1"/>
        </w:numPr>
        <w:rPr>
          <w:rFonts w:ascii="Times New Roman" w:hAnsi="Times New Roman"/>
        </w:rPr>
      </w:pPr>
      <w:r w:rsidRPr="00BD60BF">
        <w:rPr>
          <w:rFonts w:ascii="Times New Roman" w:hAnsi="Times New Roman"/>
        </w:rPr>
        <w:t>Explore the history, purpose, function, and structure of school library media programs and consider the impact of current educational reform movements on these programs;</w:t>
      </w:r>
    </w:p>
    <w:p w:rsidR="00D40EBB" w:rsidRPr="00BD60BF" w:rsidRDefault="00D40EBB" w:rsidP="00D40EBB">
      <w:pPr>
        <w:numPr>
          <w:ilvl w:val="0"/>
          <w:numId w:val="1"/>
        </w:numPr>
        <w:rPr>
          <w:rFonts w:ascii="Times New Roman" w:hAnsi="Times New Roman"/>
        </w:rPr>
      </w:pPr>
      <w:r w:rsidRPr="00BD60BF">
        <w:rPr>
          <w:rFonts w:ascii="Times New Roman" w:hAnsi="Times New Roman"/>
        </w:rPr>
        <w:lastRenderedPageBreak/>
        <w:t>Articulate a personal vision of a quality school library media program;</w:t>
      </w:r>
    </w:p>
    <w:p w:rsidR="00D40EBB" w:rsidRPr="00BD60BF" w:rsidRDefault="00D40EBB" w:rsidP="00D40EBB">
      <w:pPr>
        <w:numPr>
          <w:ilvl w:val="0"/>
          <w:numId w:val="1"/>
        </w:numPr>
        <w:rPr>
          <w:rFonts w:ascii="Times New Roman" w:hAnsi="Times New Roman"/>
        </w:rPr>
      </w:pPr>
      <w:r w:rsidRPr="00BD60BF">
        <w:rPr>
          <w:rFonts w:ascii="Times New Roman" w:hAnsi="Times New Roman"/>
        </w:rPr>
        <w:t>Articulate a personal philosophy of school librarianship;</w:t>
      </w:r>
    </w:p>
    <w:p w:rsidR="00D40EBB" w:rsidRPr="00BD60BF" w:rsidRDefault="00D40EBB" w:rsidP="00D40EBB">
      <w:pPr>
        <w:numPr>
          <w:ilvl w:val="0"/>
          <w:numId w:val="1"/>
        </w:numPr>
        <w:rPr>
          <w:rFonts w:ascii="Times New Roman" w:hAnsi="Times New Roman"/>
        </w:rPr>
      </w:pPr>
      <w:r w:rsidRPr="00BD60BF">
        <w:rPr>
          <w:rFonts w:ascii="Times New Roman" w:hAnsi="Times New Roman"/>
        </w:rPr>
        <w:t>Examine the multiple leadership roles of the school library media specialist within the school learning community;</w:t>
      </w:r>
    </w:p>
    <w:p w:rsidR="00D40EBB" w:rsidRPr="00BD60BF" w:rsidRDefault="00D40EBB" w:rsidP="00D40EBB">
      <w:pPr>
        <w:numPr>
          <w:ilvl w:val="0"/>
          <w:numId w:val="1"/>
        </w:numPr>
        <w:rPr>
          <w:rFonts w:ascii="Times New Roman" w:hAnsi="Times New Roman"/>
        </w:rPr>
      </w:pPr>
      <w:r w:rsidRPr="00BD60BF">
        <w:rPr>
          <w:rFonts w:ascii="Times New Roman" w:hAnsi="Times New Roman"/>
        </w:rPr>
        <w:t>Develop a disposition toward educator collaboration within the school learning community;</w:t>
      </w:r>
    </w:p>
    <w:p w:rsidR="00D40EBB" w:rsidRPr="00BD60BF" w:rsidRDefault="00D40EBB" w:rsidP="00D40EBB">
      <w:pPr>
        <w:numPr>
          <w:ilvl w:val="0"/>
          <w:numId w:val="1"/>
        </w:numPr>
        <w:rPr>
          <w:rFonts w:ascii="Times New Roman" w:hAnsi="Times New Roman"/>
        </w:rPr>
      </w:pPr>
      <w:r w:rsidRPr="00BD60BF">
        <w:rPr>
          <w:rFonts w:ascii="Times New Roman" w:hAnsi="Times New Roman"/>
        </w:rPr>
        <w:t>Integrate information literacy standards across the curriculum; and</w:t>
      </w:r>
    </w:p>
    <w:p w:rsidR="00D40EBB" w:rsidRPr="00BD60BF" w:rsidRDefault="00D40EBB" w:rsidP="00D40EBB">
      <w:pPr>
        <w:numPr>
          <w:ilvl w:val="0"/>
          <w:numId w:val="1"/>
        </w:numPr>
        <w:rPr>
          <w:rFonts w:ascii="Times New Roman" w:hAnsi="Times New Roman"/>
        </w:rPr>
      </w:pPr>
      <w:r w:rsidRPr="00BD60BF">
        <w:rPr>
          <w:rFonts w:ascii="Times New Roman" w:hAnsi="Times New Roman"/>
        </w:rPr>
        <w:t>Develop habits of networking with school librarians through involvement in professional associations at the regional, state, national, and international levels.</w:t>
      </w:r>
    </w:p>
    <w:p w:rsidR="00D40EBB" w:rsidRPr="00BD60BF" w:rsidRDefault="00D40EBB" w:rsidP="00D40EBB">
      <w:pPr>
        <w:rPr>
          <w:rFonts w:ascii="Times New Roman" w:hAnsi="Times New Roman"/>
        </w:rPr>
      </w:pPr>
    </w:p>
    <w:p w:rsidR="00D40EBB" w:rsidRDefault="00D40EBB"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Special Needs:</w:t>
      </w:r>
    </w:p>
    <w:p w:rsidR="00D40EBB" w:rsidRPr="00BD60BF" w:rsidRDefault="00D40EBB" w:rsidP="00D40EBB">
      <w:pPr>
        <w:rPr>
          <w:rFonts w:ascii="Times New Roman" w:hAnsi="Times New Roman"/>
        </w:rPr>
      </w:pPr>
      <w:r w:rsidRPr="00BD60BF">
        <w:rPr>
          <w:rFonts w:ascii="Times New Roman" w:hAnsi="Times New Roman"/>
        </w:rPr>
        <w:tab/>
        <w:t xml:space="preserve">National-Louis University is committed to ensuring that its facilities and programs are accessible to all persons.  Students requiring learning assistance or accommodations in accordance with the Americans with Disabilities Act and Section 504 of the Rehabilitation Act are to contact the Department of Diversity, Access &amp; Equity at (847) 947-5275 or via email to </w:t>
      </w:r>
      <w:hyperlink r:id="rId6" w:history="1">
        <w:r w:rsidRPr="00BD60BF">
          <w:rPr>
            <w:rStyle w:val="Hyperlink"/>
            <w:rFonts w:ascii="Times New Roman" w:hAnsi="Times New Roman"/>
          </w:rPr>
          <w:t>Erin.Haulotte@nl.edu</w:t>
        </w:r>
      </w:hyperlink>
      <w:r w:rsidRPr="00BD60BF">
        <w:rPr>
          <w:rFonts w:ascii="Times New Roman" w:hAnsi="Times New Roman"/>
        </w:rPr>
        <w:t>.  If you have previously coordinated services with the DAE Office, please provide your Letter of Accommodation to the instructor as soon as possible, but no later than the second class session</w:t>
      </w:r>
    </w:p>
    <w:p w:rsidR="00D40EBB" w:rsidRPr="00BD60BF" w:rsidRDefault="00D40EBB" w:rsidP="00D40EBB">
      <w:pPr>
        <w:rPr>
          <w:rFonts w:ascii="Times New Roman" w:hAnsi="Times New Roman"/>
        </w:rPr>
      </w:pPr>
    </w:p>
    <w:p w:rsidR="00D40EBB" w:rsidRDefault="00D40EBB"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Required Texts:</w:t>
      </w:r>
    </w:p>
    <w:p w:rsidR="00976CB0" w:rsidRDefault="00976CB0" w:rsidP="00976CB0">
      <w:pPr>
        <w:rPr>
          <w:rFonts w:ascii="Times New Roman" w:hAnsi="Times New Roman"/>
          <w:i/>
        </w:rPr>
      </w:pPr>
      <w:proofErr w:type="gramStart"/>
      <w:r>
        <w:rPr>
          <w:rFonts w:ascii="Times New Roman" w:hAnsi="Times New Roman"/>
        </w:rPr>
        <w:t>American Association of School Librarians.</w:t>
      </w:r>
      <w:proofErr w:type="gramEnd"/>
      <w:r>
        <w:rPr>
          <w:rFonts w:ascii="Times New Roman" w:hAnsi="Times New Roman"/>
        </w:rPr>
        <w:t xml:space="preserve">  (2009).  </w:t>
      </w:r>
      <w:r>
        <w:rPr>
          <w:rFonts w:ascii="Times New Roman" w:hAnsi="Times New Roman"/>
          <w:i/>
        </w:rPr>
        <w:t xml:space="preserve">Empowering learners: guidelines for school library media   </w:t>
      </w:r>
    </w:p>
    <w:p w:rsidR="00976CB0" w:rsidRDefault="00976CB0" w:rsidP="00976CB0">
      <w:pPr>
        <w:rPr>
          <w:rFonts w:ascii="Times New Roman" w:hAnsi="Times New Roman"/>
        </w:rPr>
      </w:pPr>
      <w:r>
        <w:rPr>
          <w:rFonts w:ascii="Times New Roman" w:hAnsi="Times New Roman"/>
          <w:i/>
        </w:rPr>
        <w:tab/>
      </w:r>
      <w:proofErr w:type="gramStart"/>
      <w:r>
        <w:rPr>
          <w:rFonts w:ascii="Times New Roman" w:hAnsi="Times New Roman"/>
          <w:i/>
        </w:rPr>
        <w:t>programs</w:t>
      </w:r>
      <w:proofErr w:type="gramEnd"/>
      <w:r>
        <w:rPr>
          <w:rFonts w:ascii="Times New Roman" w:hAnsi="Times New Roman"/>
          <w:i/>
        </w:rPr>
        <w:t xml:space="preserve">.  </w:t>
      </w:r>
      <w:r>
        <w:rPr>
          <w:rFonts w:ascii="Times New Roman" w:hAnsi="Times New Roman"/>
        </w:rPr>
        <w:t>Chicago, I</w:t>
      </w:r>
      <w:r w:rsidR="00507246">
        <w:rPr>
          <w:rFonts w:ascii="Times New Roman" w:hAnsi="Times New Roman"/>
        </w:rPr>
        <w:t>L: American Library Association</w:t>
      </w:r>
    </w:p>
    <w:p w:rsidR="00507246" w:rsidRDefault="00976CB0" w:rsidP="00976CB0">
      <w:pPr>
        <w:rPr>
          <w:rFonts w:ascii="Times New Roman" w:hAnsi="Times New Roman"/>
        </w:rPr>
      </w:pPr>
      <w:proofErr w:type="gramStart"/>
      <w:r>
        <w:rPr>
          <w:rFonts w:ascii="Times New Roman" w:hAnsi="Times New Roman"/>
        </w:rPr>
        <w:t>American Association of School Librarians.</w:t>
      </w:r>
      <w:proofErr w:type="gramEnd"/>
      <w:r>
        <w:rPr>
          <w:rFonts w:ascii="Times New Roman" w:hAnsi="Times New Roman"/>
        </w:rPr>
        <w:t xml:space="preserve">  </w:t>
      </w:r>
      <w:r w:rsidR="00507246">
        <w:rPr>
          <w:rFonts w:ascii="Times New Roman" w:hAnsi="Times New Roman"/>
        </w:rPr>
        <w:t>(2009)</w:t>
      </w:r>
      <w:proofErr w:type="gramStart"/>
      <w:r w:rsidR="00507246">
        <w:rPr>
          <w:rFonts w:ascii="Times New Roman" w:hAnsi="Times New Roman"/>
        </w:rPr>
        <w:t xml:space="preserve">.  </w:t>
      </w:r>
      <w:r w:rsidR="00507246">
        <w:rPr>
          <w:rFonts w:ascii="Times New Roman" w:hAnsi="Times New Roman"/>
          <w:i/>
        </w:rPr>
        <w:t>Standards</w:t>
      </w:r>
      <w:proofErr w:type="gramEnd"/>
      <w:r w:rsidR="00507246">
        <w:rPr>
          <w:rFonts w:ascii="Times New Roman" w:hAnsi="Times New Roman"/>
          <w:i/>
        </w:rPr>
        <w:t xml:space="preserve"> for the 21</w:t>
      </w:r>
      <w:r w:rsidR="00507246" w:rsidRPr="00507246">
        <w:rPr>
          <w:rFonts w:ascii="Times New Roman" w:hAnsi="Times New Roman"/>
          <w:i/>
          <w:vertAlign w:val="superscript"/>
        </w:rPr>
        <w:t>st</w:t>
      </w:r>
      <w:r w:rsidR="00507246">
        <w:rPr>
          <w:rFonts w:ascii="Times New Roman" w:hAnsi="Times New Roman"/>
          <w:i/>
        </w:rPr>
        <w:t xml:space="preserve"> century learner in action.  </w:t>
      </w:r>
      <w:r w:rsidR="00507246">
        <w:rPr>
          <w:rFonts w:ascii="Times New Roman" w:hAnsi="Times New Roman"/>
        </w:rPr>
        <w:t xml:space="preserve">Chicago, </w:t>
      </w:r>
    </w:p>
    <w:p w:rsidR="00976CB0" w:rsidRPr="00507246" w:rsidRDefault="00507246" w:rsidP="00976CB0">
      <w:pPr>
        <w:rPr>
          <w:rFonts w:ascii="Times New Roman" w:hAnsi="Times New Roman"/>
        </w:rPr>
      </w:pPr>
      <w:r>
        <w:rPr>
          <w:rFonts w:ascii="Times New Roman" w:hAnsi="Times New Roman"/>
        </w:rPr>
        <w:tab/>
        <w:t>IL: American Library Association</w:t>
      </w:r>
    </w:p>
    <w:p w:rsidR="00D40EBB" w:rsidRDefault="00D40EBB" w:rsidP="00D40EBB">
      <w:pPr>
        <w:rPr>
          <w:rFonts w:ascii="Times New Roman" w:hAnsi="Times New Roman"/>
        </w:rPr>
      </w:pPr>
      <w:proofErr w:type="spellStart"/>
      <w:r>
        <w:rPr>
          <w:rFonts w:ascii="Times New Roman" w:hAnsi="Times New Roman"/>
        </w:rPr>
        <w:t>Donham</w:t>
      </w:r>
      <w:proofErr w:type="spellEnd"/>
      <w:r>
        <w:rPr>
          <w:rFonts w:ascii="Times New Roman" w:hAnsi="Times New Roman"/>
        </w:rPr>
        <w:t>, J. (2008</w:t>
      </w:r>
      <w:r w:rsidRPr="00BD60BF">
        <w:rPr>
          <w:rFonts w:ascii="Times New Roman" w:hAnsi="Times New Roman"/>
        </w:rPr>
        <w:t xml:space="preserve">). </w:t>
      </w:r>
      <w:r w:rsidRPr="00BD60BF">
        <w:rPr>
          <w:rFonts w:ascii="Times New Roman" w:hAnsi="Times New Roman"/>
          <w:i/>
        </w:rPr>
        <w:t>Enhancing teaching and learning: A leadership guide for s</w:t>
      </w:r>
      <w:r>
        <w:rPr>
          <w:rFonts w:ascii="Times New Roman" w:hAnsi="Times New Roman"/>
          <w:i/>
        </w:rPr>
        <w:t xml:space="preserve">chool library media specialists, </w:t>
      </w:r>
      <w:r w:rsidR="001C07C6">
        <w:rPr>
          <w:rFonts w:ascii="Times New Roman" w:hAnsi="Times New Roman"/>
          <w:i/>
        </w:rPr>
        <w:tab/>
      </w:r>
      <w:r>
        <w:rPr>
          <w:rFonts w:ascii="Times New Roman" w:hAnsi="Times New Roman"/>
          <w:i/>
        </w:rPr>
        <w:t xml:space="preserve">2nd Ed, revised. </w:t>
      </w:r>
      <w:r w:rsidRPr="00BD60BF">
        <w:rPr>
          <w:rFonts w:ascii="Times New Roman" w:hAnsi="Times New Roman"/>
        </w:rPr>
        <w:t>New York: Neal-Schuman.</w:t>
      </w:r>
    </w:p>
    <w:p w:rsidR="00D40EBB" w:rsidRDefault="00D40EBB" w:rsidP="00D40EBB">
      <w:pPr>
        <w:rPr>
          <w:rFonts w:ascii="Times New Roman" w:hAnsi="Times New Roman"/>
          <w:b/>
        </w:rPr>
      </w:pPr>
      <w:proofErr w:type="gramStart"/>
      <w:r w:rsidRPr="00BD60BF">
        <w:rPr>
          <w:rFonts w:ascii="Times New Roman" w:hAnsi="Times New Roman"/>
        </w:rPr>
        <w:t>Illinois School Library Me</w:t>
      </w:r>
      <w:r w:rsidR="00976CB0">
        <w:rPr>
          <w:rFonts w:ascii="Times New Roman" w:hAnsi="Times New Roman"/>
        </w:rPr>
        <w:t>dia Association.</w:t>
      </w:r>
      <w:proofErr w:type="gramEnd"/>
      <w:r w:rsidR="00976CB0">
        <w:rPr>
          <w:rFonts w:ascii="Times New Roman" w:hAnsi="Times New Roman"/>
        </w:rPr>
        <w:t xml:space="preserve">  (2010</w:t>
      </w:r>
      <w:r w:rsidRPr="00BD60BF">
        <w:rPr>
          <w:rFonts w:ascii="Times New Roman" w:hAnsi="Times New Roman"/>
        </w:rPr>
        <w:t>)</w:t>
      </w:r>
      <w:proofErr w:type="gramStart"/>
      <w:r w:rsidRPr="00BD60BF">
        <w:rPr>
          <w:rFonts w:ascii="Times New Roman" w:hAnsi="Times New Roman"/>
        </w:rPr>
        <w:t xml:space="preserve">.  </w:t>
      </w:r>
      <w:r w:rsidRPr="00BD60BF">
        <w:rPr>
          <w:rFonts w:ascii="Times New Roman" w:hAnsi="Times New Roman"/>
          <w:i/>
        </w:rPr>
        <w:t>Linking</w:t>
      </w:r>
      <w:proofErr w:type="gramEnd"/>
      <w:r w:rsidRPr="00BD60BF">
        <w:rPr>
          <w:rFonts w:ascii="Times New Roman" w:hAnsi="Times New Roman"/>
          <w:i/>
        </w:rPr>
        <w:t xml:space="preserve"> for Learning: The Illinois school library</w:t>
      </w:r>
      <w:r w:rsidR="00976CB0">
        <w:rPr>
          <w:rFonts w:ascii="Times New Roman" w:hAnsi="Times New Roman"/>
          <w:i/>
        </w:rPr>
        <w:t xml:space="preserve"> media </w:t>
      </w:r>
      <w:r w:rsidR="00976CB0">
        <w:rPr>
          <w:rFonts w:ascii="Times New Roman" w:hAnsi="Times New Roman"/>
          <w:i/>
        </w:rPr>
        <w:tab/>
        <w:t>program guidelines, 3</w:t>
      </w:r>
      <w:r>
        <w:rPr>
          <w:rFonts w:ascii="Times New Roman" w:hAnsi="Times New Roman"/>
          <w:i/>
        </w:rPr>
        <w:t>nd ed.</w:t>
      </w:r>
      <w:r w:rsidRPr="00BD60BF">
        <w:rPr>
          <w:rFonts w:ascii="Times New Roman" w:hAnsi="Times New Roman"/>
          <w:i/>
        </w:rPr>
        <w:t xml:space="preserve">  </w:t>
      </w:r>
      <w:r w:rsidRPr="00BD60BF">
        <w:rPr>
          <w:rFonts w:ascii="Times New Roman" w:hAnsi="Times New Roman"/>
        </w:rPr>
        <w:t xml:space="preserve">Canton, IL: ISLMA  </w:t>
      </w:r>
      <w:r>
        <w:rPr>
          <w:rFonts w:ascii="Times New Roman" w:hAnsi="Times New Roman"/>
        </w:rPr>
        <w:tab/>
      </w:r>
      <w:r w:rsidRPr="00BD60BF">
        <w:rPr>
          <w:rFonts w:ascii="Times New Roman" w:hAnsi="Times New Roman"/>
        </w:rPr>
        <w:t>(</w:t>
      </w:r>
      <w:hyperlink r:id="rId7" w:history="1">
        <w:r w:rsidRPr="00BD60BF">
          <w:rPr>
            <w:rStyle w:val="Hyperlink"/>
            <w:rFonts w:ascii="Times New Roman" w:hAnsi="Times New Roman"/>
          </w:rPr>
          <w:t>www.islma.org</w:t>
        </w:r>
      </w:hyperlink>
      <w:r w:rsidRPr="00BD60BF">
        <w:rPr>
          <w:rFonts w:ascii="Times New Roman" w:hAnsi="Times New Roman"/>
        </w:rPr>
        <w:t>).</w:t>
      </w:r>
    </w:p>
    <w:p w:rsidR="00D40EBB" w:rsidRDefault="00D40EBB" w:rsidP="00D40EBB">
      <w:pPr>
        <w:rPr>
          <w:rFonts w:ascii="Times New Roman" w:hAnsi="Times New Roman"/>
        </w:rPr>
      </w:pPr>
      <w:proofErr w:type="gramStart"/>
      <w:r w:rsidRPr="00BD60BF">
        <w:rPr>
          <w:rFonts w:ascii="Times New Roman" w:hAnsi="Times New Roman"/>
        </w:rPr>
        <w:t xml:space="preserve">Lance, K. C., Rodney, M. </w:t>
      </w:r>
      <w:r>
        <w:rPr>
          <w:rFonts w:ascii="Times New Roman" w:hAnsi="Times New Roman"/>
        </w:rPr>
        <w:t>&amp; Hamilton-Pennell, K.</w:t>
      </w:r>
      <w:proofErr w:type="gramEnd"/>
      <w:r>
        <w:rPr>
          <w:rFonts w:ascii="Times New Roman" w:hAnsi="Times New Roman"/>
        </w:rPr>
        <w:t xml:space="preserve">  (2005).</w:t>
      </w:r>
      <w:r w:rsidRPr="00BD60BF">
        <w:rPr>
          <w:rFonts w:ascii="Times New Roman" w:hAnsi="Times New Roman"/>
        </w:rPr>
        <w:t xml:space="preserve"> </w:t>
      </w:r>
      <w:r>
        <w:rPr>
          <w:rFonts w:ascii="Times New Roman" w:hAnsi="Times New Roman"/>
          <w:i/>
        </w:rPr>
        <w:t>Powerful libraries mak</w:t>
      </w:r>
      <w:r w:rsidRPr="00BD60BF">
        <w:rPr>
          <w:rFonts w:ascii="Times New Roman" w:hAnsi="Times New Roman"/>
          <w:i/>
        </w:rPr>
        <w:t xml:space="preserve">e powerful learners: The </w:t>
      </w:r>
      <w:r>
        <w:rPr>
          <w:rFonts w:ascii="Times New Roman" w:hAnsi="Times New Roman"/>
          <w:i/>
        </w:rPr>
        <w:tab/>
      </w:r>
      <w:r w:rsidRPr="00BD60BF">
        <w:rPr>
          <w:rFonts w:ascii="Times New Roman" w:hAnsi="Times New Roman"/>
          <w:i/>
        </w:rPr>
        <w:t xml:space="preserve">Illinois study executive summary.  </w:t>
      </w:r>
      <w:r w:rsidRPr="00BD60BF">
        <w:rPr>
          <w:rFonts w:ascii="Times New Roman" w:hAnsi="Times New Roman"/>
        </w:rPr>
        <w:t>Canton, IL: ISLMA (</w:t>
      </w:r>
      <w:hyperlink r:id="rId8" w:history="1">
        <w:r w:rsidRPr="00BD60BF">
          <w:rPr>
            <w:rStyle w:val="Hyperlink"/>
            <w:rFonts w:ascii="Times New Roman" w:hAnsi="Times New Roman"/>
          </w:rPr>
          <w:t>http://www.islma.org/pdf/ILStudy2.pdf</w:t>
        </w:r>
      </w:hyperlink>
      <w:r w:rsidRPr="00BD60BF">
        <w:rPr>
          <w:rFonts w:ascii="Times New Roman" w:hAnsi="Times New Roman"/>
        </w:rPr>
        <w:t>)</w:t>
      </w:r>
    </w:p>
    <w:p w:rsidR="00D40EBB" w:rsidRPr="00092283" w:rsidRDefault="00D40EBB" w:rsidP="00D40EBB">
      <w:pPr>
        <w:rPr>
          <w:rFonts w:ascii="Times New Roman" w:hAnsi="Times New Roman"/>
        </w:rPr>
      </w:pPr>
      <w:r w:rsidRPr="00BD60BF">
        <w:rPr>
          <w:rFonts w:ascii="Times New Roman" w:hAnsi="Times New Roman"/>
        </w:rPr>
        <w:t xml:space="preserve">Scholastic. (2008). </w:t>
      </w:r>
      <w:r w:rsidR="00CF6F6B">
        <w:rPr>
          <w:rFonts w:ascii="Times New Roman" w:hAnsi="Times New Roman"/>
          <w:i/>
        </w:rPr>
        <w:t>School Libraries Work.</w:t>
      </w:r>
      <w:r w:rsidRPr="00BD60BF">
        <w:rPr>
          <w:rFonts w:ascii="Times New Roman" w:hAnsi="Times New Roman"/>
          <w:i/>
        </w:rPr>
        <w:t xml:space="preserve"> </w:t>
      </w:r>
      <w:r w:rsidR="00976CB0">
        <w:rPr>
          <w:rFonts w:ascii="Times New Roman" w:hAnsi="Times New Roman"/>
        </w:rPr>
        <w:t>Accessed online 3/26/11</w:t>
      </w:r>
      <w:r w:rsidRPr="00BD60BF">
        <w:rPr>
          <w:rFonts w:ascii="Times New Roman" w:hAnsi="Times New Roman"/>
        </w:rPr>
        <w:t xml:space="preserve"> at </w:t>
      </w:r>
      <w:r w:rsidR="001C07C6">
        <w:rPr>
          <w:rFonts w:ascii="Times New Roman" w:hAnsi="Times New Roman"/>
        </w:rPr>
        <w:tab/>
      </w:r>
      <w:r w:rsidRPr="00BD60BF">
        <w:rPr>
          <w:rFonts w:ascii="Times New Roman" w:hAnsi="Times New Roman"/>
          <w:color w:val="000000"/>
        </w:rPr>
        <w:t>www2.scholastic.com/content/collateral_resources/pdf/s/slw3_2008.pdf</w:t>
      </w:r>
    </w:p>
    <w:p w:rsidR="00D40EBB" w:rsidRDefault="00D40EBB" w:rsidP="00D40EBB">
      <w:pPr>
        <w:rPr>
          <w:rFonts w:ascii="Times New Roman" w:hAnsi="Times New Roman"/>
          <w:b/>
        </w:rPr>
      </w:pPr>
    </w:p>
    <w:p w:rsidR="00CF6F6B" w:rsidRDefault="00CF6F6B" w:rsidP="00D40EBB">
      <w:pPr>
        <w:rPr>
          <w:rFonts w:ascii="Times New Roman" w:hAnsi="Times New Roman"/>
          <w:b/>
        </w:rPr>
      </w:pPr>
    </w:p>
    <w:p w:rsidR="00D40EBB" w:rsidRPr="00421E9B" w:rsidRDefault="00D40EBB" w:rsidP="00D40EBB">
      <w:pPr>
        <w:rPr>
          <w:rFonts w:ascii="Times New Roman" w:hAnsi="Times New Roman"/>
        </w:rPr>
      </w:pPr>
      <w:r w:rsidRPr="00BD60BF">
        <w:rPr>
          <w:rFonts w:ascii="Times New Roman" w:hAnsi="Times New Roman"/>
          <w:b/>
        </w:rPr>
        <w:t>Standards:</w:t>
      </w:r>
      <w:r>
        <w:rPr>
          <w:rFonts w:ascii="Times New Roman" w:hAnsi="Times New Roman"/>
          <w:b/>
        </w:rPr>
        <w:tab/>
      </w:r>
      <w:r>
        <w:rPr>
          <w:rFonts w:ascii="Times New Roman" w:hAnsi="Times New Roman"/>
          <w:b/>
        </w:rPr>
        <w:br/>
      </w:r>
      <w:r w:rsidRPr="00BD60BF">
        <w:rPr>
          <w:rFonts w:ascii="Times New Roman" w:hAnsi="Times New Roman"/>
        </w:rPr>
        <w:t>American Association of School Librarians Standards for the 21</w:t>
      </w:r>
      <w:r w:rsidRPr="00BD60BF">
        <w:rPr>
          <w:rFonts w:ascii="Times New Roman" w:hAnsi="Times New Roman"/>
          <w:vertAlign w:val="superscript"/>
        </w:rPr>
        <w:t>st</w:t>
      </w:r>
      <w:r w:rsidRPr="00BD60BF">
        <w:rPr>
          <w:rFonts w:ascii="Times New Roman" w:hAnsi="Times New Roman"/>
        </w:rPr>
        <w:t xml:space="preserve"> Century Learner</w:t>
      </w:r>
      <w:r>
        <w:rPr>
          <w:rFonts w:ascii="Times New Roman" w:hAnsi="Times New Roman"/>
        </w:rPr>
        <w:t xml:space="preserve"> </w:t>
      </w:r>
      <w:r w:rsidR="001C07C6">
        <w:rPr>
          <w:rFonts w:ascii="Times New Roman" w:hAnsi="Times New Roman"/>
        </w:rPr>
        <w:t xml:space="preserve">        </w:t>
      </w:r>
      <w:r w:rsidR="001C07C6">
        <w:rPr>
          <w:rFonts w:ascii="Times New Roman" w:hAnsi="Times New Roman"/>
        </w:rPr>
        <w:tab/>
      </w:r>
      <w:r w:rsidRPr="00421E9B">
        <w:rPr>
          <w:rFonts w:ascii="Times New Roman" w:hAnsi="Times New Roman"/>
        </w:rPr>
        <w:t>http://www.ala.org/ala/mgrps/divs/aasl/guidelinesandstandards/learningstandards/standards.cfm</w:t>
      </w:r>
    </w:p>
    <w:p w:rsidR="00D40EBB" w:rsidRPr="00BD60BF" w:rsidRDefault="00D40EBB" w:rsidP="00D40EBB">
      <w:pPr>
        <w:rPr>
          <w:rFonts w:ascii="Times New Roman" w:hAnsi="Times New Roman"/>
        </w:rPr>
      </w:pPr>
      <w:r w:rsidRPr="00BD60BF">
        <w:rPr>
          <w:rFonts w:ascii="Times New Roman" w:hAnsi="Times New Roman"/>
        </w:rPr>
        <w:t>Illinois State Board of Education Library Information Specialist Content Area Standar</w:t>
      </w:r>
      <w:r w:rsidR="00CF6F6B">
        <w:rPr>
          <w:rFonts w:ascii="Times New Roman" w:hAnsi="Times New Roman"/>
        </w:rPr>
        <w:t>ds</w:t>
      </w:r>
      <w:r w:rsidR="00CF6F6B">
        <w:rPr>
          <w:rFonts w:ascii="Times New Roman" w:hAnsi="Times New Roman"/>
        </w:rPr>
        <w:br/>
      </w:r>
      <w:r w:rsidR="00CF6F6B">
        <w:rPr>
          <w:rFonts w:ascii="Times New Roman" w:hAnsi="Times New Roman"/>
        </w:rPr>
        <w:tab/>
      </w:r>
      <w:r w:rsidR="00CF6F6B" w:rsidRPr="00CF6F6B">
        <w:rPr>
          <w:rFonts w:ascii="Times New Roman" w:hAnsi="Times New Roman"/>
        </w:rPr>
        <w:t>http://www.isbe.net/profprep/CASCDvr/pdfs/27450_libraryinfo.pdf</w:t>
      </w:r>
    </w:p>
    <w:p w:rsidR="00D40EBB" w:rsidRPr="00BD60BF" w:rsidRDefault="00D40EBB" w:rsidP="00D40EBB">
      <w:pPr>
        <w:rPr>
          <w:rFonts w:ascii="Times New Roman" w:hAnsi="Times New Roman"/>
        </w:rPr>
      </w:pPr>
      <w:r w:rsidRPr="00BD60BF">
        <w:rPr>
          <w:rFonts w:ascii="Times New Roman" w:hAnsi="Times New Roman"/>
        </w:rPr>
        <w:t xml:space="preserve">National Board for Professional Teaching Standards for Library Media </w:t>
      </w:r>
    </w:p>
    <w:p w:rsidR="00D40EBB" w:rsidRPr="004B6EBF" w:rsidRDefault="00D40EBB" w:rsidP="00D40EBB">
      <w:pPr>
        <w:rPr>
          <w:rFonts w:ascii="Times New Roman" w:hAnsi="Times New Roman"/>
        </w:rPr>
      </w:pPr>
      <w:r>
        <w:rPr>
          <w:rFonts w:ascii="Times New Roman" w:hAnsi="Times New Roman"/>
        </w:rPr>
        <w:tab/>
      </w:r>
      <w:r w:rsidR="00CF6F6B" w:rsidRPr="00CF6F6B">
        <w:rPr>
          <w:rFonts w:ascii="Times New Roman" w:hAnsi="Times New Roman"/>
        </w:rPr>
        <w:t>http://www.nbpts.org/for_candidates/certificate_areas1?ID=19&amp;x=38&amp;y=10</w:t>
      </w:r>
      <w:r>
        <w:rPr>
          <w:rFonts w:ascii="Times New Roman" w:hAnsi="Times New Roman"/>
        </w:rPr>
        <w:br/>
        <w:t>National Educational Technology</w:t>
      </w:r>
      <w:r w:rsidR="00CF6F6B">
        <w:rPr>
          <w:rFonts w:ascii="Times New Roman" w:hAnsi="Times New Roman"/>
        </w:rPr>
        <w:t xml:space="preserve"> Standards </w:t>
      </w:r>
      <w:r w:rsidR="005F198E">
        <w:rPr>
          <w:rFonts w:ascii="Times New Roman" w:hAnsi="Times New Roman"/>
        </w:rPr>
        <w:br/>
      </w:r>
      <w:r w:rsidR="005F198E">
        <w:rPr>
          <w:rFonts w:ascii="Times New Roman" w:hAnsi="Times New Roman"/>
        </w:rPr>
        <w:tab/>
      </w:r>
      <w:r w:rsidR="001C07C6">
        <w:rPr>
          <w:rFonts w:ascii="Times New Roman" w:hAnsi="Times New Roman"/>
        </w:rPr>
        <w:t xml:space="preserve">… </w:t>
      </w:r>
      <w:r w:rsidR="005F198E">
        <w:rPr>
          <w:rFonts w:ascii="Times New Roman" w:hAnsi="Times New Roman"/>
        </w:rPr>
        <w:t>for student</w:t>
      </w:r>
      <w:r w:rsidR="00BC1B44">
        <w:rPr>
          <w:rFonts w:ascii="Times New Roman" w:hAnsi="Times New Roman"/>
        </w:rPr>
        <w:t xml:space="preserve">s (2007):  </w:t>
      </w:r>
      <w:r w:rsidR="005F198E" w:rsidRPr="005F198E">
        <w:rPr>
          <w:rFonts w:ascii="Times New Roman" w:hAnsi="Times New Roman"/>
        </w:rPr>
        <w:t>http://www.iste.org/Content/NavigationMenu/NETS/ForStudents/2007Standards/NETS_for_Students_2007.htm</w:t>
      </w:r>
      <w:r w:rsidR="005F198E">
        <w:rPr>
          <w:rFonts w:ascii="Times New Roman" w:hAnsi="Times New Roman"/>
        </w:rPr>
        <w:br/>
      </w:r>
      <w:r w:rsidR="005F198E" w:rsidRPr="007F7E7A">
        <w:rPr>
          <w:rFonts w:eastAsiaTheme="minorHAnsi"/>
          <w:sz w:val="20"/>
        </w:rPr>
        <w:tab/>
      </w:r>
      <w:r w:rsidR="001C07C6" w:rsidRPr="007F7E7A">
        <w:rPr>
          <w:rFonts w:eastAsiaTheme="minorHAnsi"/>
          <w:sz w:val="20"/>
        </w:rPr>
        <w:t xml:space="preserve">… </w:t>
      </w:r>
      <w:r w:rsidR="005F198E" w:rsidRPr="007F7E7A">
        <w:rPr>
          <w:rFonts w:eastAsiaTheme="minorHAnsi"/>
          <w:sz w:val="20"/>
        </w:rPr>
        <w:t>for teachers (2008):</w:t>
      </w:r>
      <w:r w:rsidR="005F198E">
        <w:rPr>
          <w:rFonts w:ascii="Times New Roman" w:hAnsi="Times New Roman"/>
        </w:rPr>
        <w:t xml:space="preserve"> </w:t>
      </w:r>
      <w:r w:rsidR="005F198E" w:rsidRPr="005F198E">
        <w:rPr>
          <w:rFonts w:ascii="Times New Roman" w:hAnsi="Times New Roman"/>
        </w:rPr>
        <w:t>http://www.iste.org/Content/NavigationMenu/NETS/ForTeachers/2008Standards/NETS_for_Teachers_2008.htm</w:t>
      </w:r>
      <w:r w:rsidR="005F198E">
        <w:rPr>
          <w:rFonts w:ascii="Times New Roman" w:hAnsi="Times New Roman"/>
        </w:rPr>
        <w:br/>
      </w:r>
      <w:r w:rsidR="005F198E">
        <w:rPr>
          <w:rFonts w:ascii="Times New Roman" w:hAnsi="Times New Roman"/>
        </w:rPr>
        <w:tab/>
      </w:r>
      <w:r w:rsidR="001C07C6">
        <w:rPr>
          <w:rFonts w:ascii="Times New Roman" w:hAnsi="Times New Roman"/>
        </w:rPr>
        <w:t xml:space="preserve">… </w:t>
      </w:r>
      <w:r w:rsidR="005F198E">
        <w:rPr>
          <w:rFonts w:ascii="Times New Roman" w:hAnsi="Times New Roman"/>
        </w:rPr>
        <w:t xml:space="preserve">for administrators (2009): </w:t>
      </w:r>
      <w:r w:rsidR="005F198E" w:rsidRPr="005F198E">
        <w:rPr>
          <w:rFonts w:ascii="Times New Roman" w:hAnsi="Times New Roman"/>
        </w:rPr>
        <w:t>http://www.iste.org/Content/NavigationMenu/NETS/ForAdministrators/2009Standards/NETS_for_Administrators_2009.htm</w:t>
      </w:r>
      <w:r>
        <w:rPr>
          <w:rFonts w:ascii="Times New Roman" w:hAnsi="Times New Roman"/>
        </w:rPr>
        <w:br/>
      </w:r>
      <w:r w:rsidRPr="00BD60BF">
        <w:rPr>
          <w:rFonts w:ascii="Times New Roman" w:hAnsi="Times New Roman"/>
        </w:rPr>
        <w:tab/>
      </w:r>
      <w:r w:rsidRPr="00BD60BF">
        <w:rPr>
          <w:rFonts w:ascii="Times New Roman" w:hAnsi="Times New Roman"/>
        </w:rPr>
        <w:tab/>
      </w:r>
    </w:p>
    <w:p w:rsidR="00D40EBB" w:rsidRPr="00BD60BF" w:rsidRDefault="00D40EBB" w:rsidP="00D40EBB">
      <w:pPr>
        <w:jc w:val="center"/>
        <w:rPr>
          <w:rFonts w:ascii="Times New Roman" w:hAnsi="Times New Roman"/>
          <w:b/>
        </w:rPr>
      </w:pPr>
      <w:r w:rsidRPr="00BD60BF">
        <w:rPr>
          <w:rFonts w:ascii="Times New Roman" w:hAnsi="Times New Roman"/>
          <w:b/>
        </w:rPr>
        <w:lastRenderedPageBreak/>
        <w:t>Assi</w:t>
      </w:r>
      <w:r w:rsidR="007A057C">
        <w:rPr>
          <w:rFonts w:ascii="Times New Roman" w:hAnsi="Times New Roman"/>
          <w:b/>
        </w:rPr>
        <w:t>gnments and Course Requirements</w:t>
      </w:r>
    </w:p>
    <w:p w:rsidR="00D40EBB" w:rsidRPr="00BD60BF" w:rsidRDefault="00D40EBB" w:rsidP="00D40EBB">
      <w:pPr>
        <w:rPr>
          <w:rFonts w:ascii="Times New Roman" w:hAnsi="Times New Roman"/>
          <w:b/>
        </w:rPr>
      </w:pPr>
    </w:p>
    <w:p w:rsidR="00D40EBB" w:rsidRPr="00BD60BF" w:rsidRDefault="00D40EBB" w:rsidP="00D40EBB">
      <w:pPr>
        <w:rPr>
          <w:rFonts w:ascii="Times New Roman" w:hAnsi="Times New Roman"/>
          <w:b/>
        </w:rPr>
      </w:pPr>
    </w:p>
    <w:p w:rsidR="00D40EBB" w:rsidRPr="00BD60BF" w:rsidRDefault="00A26459" w:rsidP="00D40EBB">
      <w:pPr>
        <w:rPr>
          <w:rFonts w:ascii="Times New Roman" w:hAnsi="Times New Roman"/>
          <w:b/>
        </w:rPr>
      </w:pPr>
      <w:r>
        <w:rPr>
          <w:rFonts w:ascii="Times New Roman" w:hAnsi="Times New Roman"/>
          <w:b/>
        </w:rPr>
        <w:t>Blog</w:t>
      </w:r>
      <w:r w:rsidR="00D40EBB">
        <w:rPr>
          <w:rFonts w:ascii="Times New Roman" w:hAnsi="Times New Roman"/>
          <w:b/>
        </w:rPr>
        <w:t xml:space="preserve"> </w:t>
      </w:r>
      <w:r w:rsidR="00E1447D">
        <w:rPr>
          <w:rFonts w:ascii="Times New Roman" w:hAnsi="Times New Roman"/>
          <w:b/>
        </w:rPr>
        <w:t>talk:</w:t>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00A03FEE">
        <w:rPr>
          <w:rFonts w:ascii="Times New Roman" w:hAnsi="Times New Roman"/>
          <w:b/>
        </w:rPr>
        <w:t>10</w:t>
      </w:r>
      <w:r w:rsidR="00D40EBB" w:rsidRPr="00BD60BF">
        <w:rPr>
          <w:rFonts w:ascii="Times New Roman" w:hAnsi="Times New Roman"/>
          <w:b/>
        </w:rPr>
        <w:t xml:space="preserve"> points – to be scheduled</w:t>
      </w:r>
      <w:r w:rsidR="00D40EBB" w:rsidRPr="00BD60BF">
        <w:rPr>
          <w:rFonts w:ascii="Times New Roman" w:hAnsi="Times New Roman"/>
          <w:b/>
        </w:rPr>
        <w:tab/>
      </w:r>
    </w:p>
    <w:p w:rsidR="000F5A6F" w:rsidRDefault="000F5A6F" w:rsidP="00A03FEE">
      <w:pPr>
        <w:widowControl w:val="0"/>
        <w:autoSpaceDE w:val="0"/>
        <w:autoSpaceDN w:val="0"/>
        <w:adjustRightInd w:val="0"/>
        <w:spacing w:after="300"/>
        <w:ind w:firstLine="720"/>
        <w:rPr>
          <w:rFonts w:ascii="Lucida Grande" w:eastAsiaTheme="minorHAnsi" w:hAnsi="Lucida Grande" w:cs="Lucida Grande"/>
          <w:sz w:val="20"/>
        </w:rPr>
      </w:pPr>
      <w:r w:rsidRPr="000F5A6F">
        <w:rPr>
          <w:rFonts w:ascii="Times New Roman" w:hAnsi="Times New Roman"/>
        </w:rPr>
        <w:t>L</w:t>
      </w:r>
      <w:r w:rsidR="00D40EBB" w:rsidRPr="00BD60BF">
        <w:rPr>
          <w:rFonts w:ascii="Times New Roman" w:hAnsi="Times New Roman"/>
        </w:rPr>
        <w:t xml:space="preserve">ibrarians </w:t>
      </w:r>
      <w:r>
        <w:rPr>
          <w:rFonts w:ascii="Times New Roman" w:hAnsi="Times New Roman"/>
        </w:rPr>
        <w:t xml:space="preserve">know how to find information, and embrace new technologies because they are </w:t>
      </w:r>
      <w:r w:rsidR="00A03FEE">
        <w:rPr>
          <w:rFonts w:ascii="Times New Roman" w:hAnsi="Times New Roman"/>
        </w:rPr>
        <w:t>models of</w:t>
      </w:r>
      <w:r w:rsidR="00A03FEE">
        <w:rPr>
          <w:rFonts w:ascii="Times New Roman" w:hAnsi="Times New Roman"/>
        </w:rPr>
        <w:br/>
      </w:r>
      <w:r w:rsidR="00D40EBB" w:rsidRPr="00BD60BF">
        <w:rPr>
          <w:rFonts w:ascii="Times New Roman" w:hAnsi="Times New Roman"/>
        </w:rPr>
        <w:t>life-lon</w:t>
      </w:r>
      <w:r>
        <w:rPr>
          <w:rFonts w:ascii="Times New Roman" w:hAnsi="Times New Roman"/>
        </w:rPr>
        <w:t>g</w:t>
      </w:r>
      <w:r w:rsidR="00A03FEE">
        <w:rPr>
          <w:rFonts w:ascii="Times New Roman" w:hAnsi="Times New Roman"/>
        </w:rPr>
        <w:t xml:space="preserve"> learning.  S</w:t>
      </w:r>
      <w:r w:rsidR="006657B9">
        <w:rPr>
          <w:rFonts w:ascii="Times New Roman" w:hAnsi="Times New Roman"/>
        </w:rPr>
        <w:t xml:space="preserve">tudents </w:t>
      </w:r>
      <w:r>
        <w:rPr>
          <w:rFonts w:ascii="Times New Roman" w:hAnsi="Times New Roman"/>
        </w:rPr>
        <w:t xml:space="preserve">will visit </w:t>
      </w:r>
      <w:r w:rsidR="00A26459">
        <w:rPr>
          <w:rFonts w:ascii="Times New Roman" w:hAnsi="Times New Roman"/>
        </w:rPr>
        <w:t>webtools4u2use.wikispaces.com/Blogs+%28Weblogs%29 and choose a bl</w:t>
      </w:r>
      <w:r w:rsidR="006657B9">
        <w:rPr>
          <w:rFonts w:ascii="Times New Roman" w:hAnsi="Times New Roman"/>
        </w:rPr>
        <w:t xml:space="preserve">og to read, </w:t>
      </w:r>
      <w:r w:rsidR="007F7E7A">
        <w:rPr>
          <w:rFonts w:ascii="Times New Roman" w:hAnsi="Times New Roman"/>
        </w:rPr>
        <w:t>evaluate, and share your assessment</w:t>
      </w:r>
      <w:r w:rsidR="00A03FEE">
        <w:rPr>
          <w:rFonts w:ascii="Times New Roman" w:hAnsi="Times New Roman"/>
        </w:rPr>
        <w:t xml:space="preserve"> with the class in a 10</w:t>
      </w:r>
      <w:r w:rsidR="00A26459">
        <w:rPr>
          <w:rFonts w:ascii="Times New Roman" w:hAnsi="Times New Roman"/>
        </w:rPr>
        <w:t xml:space="preserve"> minute presen</w:t>
      </w:r>
      <w:r w:rsidR="007F7E7A">
        <w:rPr>
          <w:rFonts w:ascii="Times New Roman" w:hAnsi="Times New Roman"/>
        </w:rPr>
        <w:t xml:space="preserve">tation. </w:t>
      </w:r>
      <w:r>
        <w:rPr>
          <w:rFonts w:ascii="Times New Roman" w:hAnsi="Times New Roman"/>
        </w:rPr>
        <w:t xml:space="preserve">According to Alice </w:t>
      </w:r>
      <w:proofErr w:type="spellStart"/>
      <w:r>
        <w:rPr>
          <w:rFonts w:ascii="Times New Roman" w:hAnsi="Times New Roman"/>
        </w:rPr>
        <w:t>Yucht</w:t>
      </w:r>
      <w:proofErr w:type="spellEnd"/>
      <w:r>
        <w:rPr>
          <w:rFonts w:ascii="Times New Roman" w:hAnsi="Times New Roman"/>
        </w:rPr>
        <w:t xml:space="preserve">, </w:t>
      </w:r>
      <w:r w:rsidRPr="000F5A6F">
        <w:rPr>
          <w:rFonts w:ascii="Times New Roman" w:eastAsiaTheme="minorHAnsi" w:hAnsi="Times New Roman" w:cs="Lucida Grande"/>
        </w:rPr>
        <w:t>there are three types of professional blogs:</w:t>
      </w:r>
    </w:p>
    <w:p w:rsidR="00A03FEE" w:rsidRPr="00A03FEE" w:rsidRDefault="000F5A6F" w:rsidP="00A03FEE">
      <w:pPr>
        <w:pStyle w:val="ListParagraph"/>
        <w:widowControl w:val="0"/>
        <w:numPr>
          <w:ilvl w:val="0"/>
          <w:numId w:val="18"/>
        </w:numPr>
        <w:autoSpaceDE w:val="0"/>
        <w:autoSpaceDN w:val="0"/>
        <w:adjustRightInd w:val="0"/>
        <w:spacing w:after="300"/>
        <w:rPr>
          <w:rFonts w:ascii="Times New Roman" w:eastAsiaTheme="minorHAnsi" w:hAnsi="Times New Roman" w:cs="Lucida Grande"/>
        </w:rPr>
      </w:pPr>
      <w:r w:rsidRPr="00A03FEE">
        <w:rPr>
          <w:rFonts w:ascii="Times New Roman" w:eastAsiaTheme="minorHAnsi" w:hAnsi="Times New Roman" w:cs="Lucida Grande"/>
        </w:rPr>
        <w:t>Personal / Point-of-View – reports of events and impressions </w:t>
      </w:r>
    </w:p>
    <w:p w:rsidR="00A03FEE" w:rsidRPr="00A03FEE" w:rsidRDefault="000F5A6F" w:rsidP="00A03FEE">
      <w:pPr>
        <w:pStyle w:val="ListParagraph"/>
        <w:widowControl w:val="0"/>
        <w:numPr>
          <w:ilvl w:val="0"/>
          <w:numId w:val="18"/>
        </w:numPr>
        <w:autoSpaceDE w:val="0"/>
        <w:autoSpaceDN w:val="0"/>
        <w:adjustRightInd w:val="0"/>
        <w:spacing w:after="300"/>
        <w:rPr>
          <w:rFonts w:ascii="Times New Roman" w:eastAsiaTheme="minorHAnsi" w:hAnsi="Times New Roman" w:cs="Lucida Grande"/>
        </w:rPr>
      </w:pPr>
      <w:r w:rsidRPr="00A03FEE">
        <w:rPr>
          <w:rFonts w:ascii="Times New Roman" w:eastAsiaTheme="minorHAnsi" w:hAnsi="Times New Roman" w:cs="Lucida Grande"/>
        </w:rPr>
        <w:t>Practice / Purposeful – links to useful info and new resources </w:t>
      </w:r>
    </w:p>
    <w:p w:rsidR="000F5A6F" w:rsidRPr="00A03FEE" w:rsidRDefault="000F5A6F" w:rsidP="00A03FEE">
      <w:pPr>
        <w:pStyle w:val="ListParagraph"/>
        <w:widowControl w:val="0"/>
        <w:numPr>
          <w:ilvl w:val="0"/>
          <w:numId w:val="18"/>
        </w:numPr>
        <w:autoSpaceDE w:val="0"/>
        <w:autoSpaceDN w:val="0"/>
        <w:adjustRightInd w:val="0"/>
        <w:spacing w:after="300"/>
        <w:rPr>
          <w:rFonts w:ascii="Times New Roman" w:eastAsiaTheme="minorHAnsi" w:hAnsi="Times New Roman" w:cs="Lucida Grande"/>
        </w:rPr>
      </w:pPr>
      <w:r w:rsidRPr="00A03FEE">
        <w:rPr>
          <w:rFonts w:ascii="Times New Roman" w:eastAsiaTheme="minorHAnsi" w:hAnsi="Times New Roman" w:cs="Lucida Grande"/>
        </w:rPr>
        <w:t>Philosophical / Polemical – explorations and discussions of big ideas</w:t>
      </w:r>
    </w:p>
    <w:p w:rsidR="000F5A6F" w:rsidRDefault="00A26459" w:rsidP="00A03FEE">
      <w:pPr>
        <w:rPr>
          <w:rFonts w:ascii="Times New Roman" w:hAnsi="Times New Roman"/>
        </w:rPr>
      </w:pPr>
      <w:r>
        <w:rPr>
          <w:rFonts w:ascii="Times New Roman" w:hAnsi="Times New Roman"/>
        </w:rPr>
        <w:t>Choose an area of librarianship that interests you or an area that you wo</w:t>
      </w:r>
      <w:r w:rsidR="000F5A6F">
        <w:rPr>
          <w:rFonts w:ascii="Times New Roman" w:hAnsi="Times New Roman"/>
        </w:rPr>
        <w:t xml:space="preserve">uld like to know more about and </w:t>
      </w:r>
    </w:p>
    <w:p w:rsidR="00A03FEE" w:rsidRDefault="007F7E7A" w:rsidP="00A03FEE">
      <w:pPr>
        <w:rPr>
          <w:rFonts w:ascii="Times New Roman" w:hAnsi="Times New Roman"/>
        </w:rPr>
      </w:pPr>
      <w:proofErr w:type="gramStart"/>
      <w:r>
        <w:rPr>
          <w:rFonts w:ascii="Times New Roman" w:hAnsi="Times New Roman"/>
        </w:rPr>
        <w:t>consider</w:t>
      </w:r>
      <w:proofErr w:type="gramEnd"/>
      <w:r>
        <w:rPr>
          <w:rFonts w:ascii="Times New Roman" w:hAnsi="Times New Roman"/>
        </w:rPr>
        <w:t xml:space="preserve"> the following questions, suggested by Joyce </w:t>
      </w:r>
      <w:proofErr w:type="spellStart"/>
      <w:r>
        <w:rPr>
          <w:rFonts w:ascii="Times New Roman" w:hAnsi="Times New Roman"/>
        </w:rPr>
        <w:t>Va</w:t>
      </w:r>
      <w:r w:rsidR="000F5A6F">
        <w:rPr>
          <w:rFonts w:ascii="Times New Roman" w:hAnsi="Times New Roman"/>
        </w:rPr>
        <w:t>lenza</w:t>
      </w:r>
      <w:proofErr w:type="spellEnd"/>
      <w:r w:rsidR="000F5A6F">
        <w:rPr>
          <w:rFonts w:ascii="Times New Roman" w:hAnsi="Times New Roman"/>
        </w:rPr>
        <w:t xml:space="preserve">, </w:t>
      </w:r>
      <w:r w:rsidR="00A03FEE">
        <w:rPr>
          <w:rFonts w:ascii="Times New Roman" w:hAnsi="Times New Roman"/>
        </w:rPr>
        <w:t xml:space="preserve">as you read postings </w:t>
      </w:r>
      <w:r w:rsidR="006657B9">
        <w:rPr>
          <w:rFonts w:ascii="Times New Roman" w:hAnsi="Times New Roman"/>
        </w:rPr>
        <w:t xml:space="preserve">on your chosen blog </w:t>
      </w:r>
      <w:r w:rsidR="00A03FEE">
        <w:rPr>
          <w:rFonts w:ascii="Times New Roman" w:hAnsi="Times New Roman"/>
        </w:rPr>
        <w:t>for a minimum of two</w:t>
      </w:r>
      <w:r w:rsidR="006657B9">
        <w:rPr>
          <w:rFonts w:ascii="Times New Roman" w:hAnsi="Times New Roman"/>
        </w:rPr>
        <w:t xml:space="preserve"> </w:t>
      </w:r>
      <w:r w:rsidR="00A03FEE">
        <w:rPr>
          <w:rFonts w:ascii="Times New Roman" w:hAnsi="Times New Roman"/>
        </w:rPr>
        <w:t>weeks</w:t>
      </w:r>
      <w:r>
        <w:rPr>
          <w:rFonts w:ascii="Times New Roman" w:hAnsi="Times New Roman"/>
        </w:rPr>
        <w:t>:</w:t>
      </w:r>
    </w:p>
    <w:p w:rsidR="00A03FEE" w:rsidRPr="00A03FEE" w:rsidRDefault="007F7E7A" w:rsidP="007F7E7A">
      <w:pPr>
        <w:pStyle w:val="ListParagraph"/>
        <w:numPr>
          <w:ilvl w:val="0"/>
          <w:numId w:val="15"/>
        </w:numPr>
        <w:rPr>
          <w:rFonts w:ascii="Times New Roman" w:hAnsi="Times New Roman"/>
        </w:rPr>
      </w:pPr>
      <w:r>
        <w:t xml:space="preserve">Who is the blogger? With so many blogs offering spotty or nonexistent “about” pages, this may be a clue in itself. </w:t>
      </w:r>
    </w:p>
    <w:p w:rsidR="00A03FEE" w:rsidRPr="00A03FEE" w:rsidRDefault="007F7E7A" w:rsidP="007F7E7A">
      <w:pPr>
        <w:pStyle w:val="ListParagraph"/>
        <w:numPr>
          <w:ilvl w:val="0"/>
          <w:numId w:val="15"/>
        </w:numPr>
        <w:rPr>
          <w:rFonts w:ascii="Times New Roman" w:hAnsi="Times New Roman"/>
        </w:rPr>
      </w:pPr>
      <w:r w:rsidRPr="00A03FEE">
        <w:t xml:space="preserve">What sorts of materials is the blogger reading or citing? </w:t>
      </w:r>
    </w:p>
    <w:p w:rsidR="00A03FEE" w:rsidRPr="00A03FEE" w:rsidRDefault="007F7E7A" w:rsidP="007F7E7A">
      <w:pPr>
        <w:pStyle w:val="ListParagraph"/>
        <w:numPr>
          <w:ilvl w:val="0"/>
          <w:numId w:val="15"/>
        </w:numPr>
        <w:rPr>
          <w:rFonts w:ascii="Times New Roman" w:hAnsi="Times New Roman"/>
        </w:rPr>
      </w:pPr>
      <w:r w:rsidRPr="00A03FEE">
        <w:t xml:space="preserve">Does this blogger have influence? Is the blog well-established? Who and how many people link to the blog? Who is commenting? Does this blog appear to be part of a community? (The best blogs are likely to be hubs for folks who share interests with the blogger.) Tools like </w:t>
      </w:r>
      <w:proofErr w:type="spellStart"/>
      <w:r w:rsidRPr="00A03FEE">
        <w:t>Technorati</w:t>
      </w:r>
      <w:proofErr w:type="spellEnd"/>
      <w:r w:rsidRPr="00A03FEE">
        <w:t xml:space="preserve"> </w:t>
      </w:r>
      <w:hyperlink r:id="rId9" w:tgtFrame="_blank" w:history="1">
        <w:r>
          <w:rPr>
            <w:rStyle w:val="Hyperlink"/>
          </w:rPr>
          <w:t>http://technorati.com</w:t>
        </w:r>
      </w:hyperlink>
      <w:r w:rsidRPr="00A03FEE">
        <w:t xml:space="preserve"> and </w:t>
      </w:r>
      <w:proofErr w:type="spellStart"/>
      <w:r w:rsidRPr="00A03FEE">
        <w:t>Blogpulse</w:t>
      </w:r>
      <w:proofErr w:type="spellEnd"/>
      <w:r w:rsidRPr="00A03FEE">
        <w:t xml:space="preserve"> </w:t>
      </w:r>
      <w:hyperlink r:id="rId10" w:tgtFrame="_blank" w:history="1">
        <w:r w:rsidR="00A03FEE">
          <w:rPr>
            <w:rStyle w:val="Hyperlink"/>
          </w:rPr>
          <w:t>http:/</w:t>
        </w:r>
        <w:r>
          <w:rPr>
            <w:rStyle w:val="Hyperlink"/>
          </w:rPr>
          <w:t>blogpulse.com</w:t>
        </w:r>
      </w:hyperlink>
      <w:r w:rsidRPr="00A03FEE">
        <w:t xml:space="preserve"> can help learners assess the influence of a blog. </w:t>
      </w:r>
    </w:p>
    <w:p w:rsidR="00A03FEE" w:rsidRPr="00A03FEE" w:rsidRDefault="007F7E7A" w:rsidP="007F7E7A">
      <w:pPr>
        <w:pStyle w:val="ListParagraph"/>
        <w:numPr>
          <w:ilvl w:val="0"/>
          <w:numId w:val="15"/>
        </w:numPr>
        <w:rPr>
          <w:rFonts w:ascii="Times New Roman" w:hAnsi="Times New Roman"/>
        </w:rPr>
      </w:pPr>
      <w:r w:rsidRPr="00A03FEE">
        <w:t xml:space="preserve">Is this content covered in any depth, with any authority? </w:t>
      </w:r>
    </w:p>
    <w:p w:rsidR="00A03FEE" w:rsidRPr="00A03FEE" w:rsidRDefault="007F7E7A" w:rsidP="007F7E7A">
      <w:pPr>
        <w:pStyle w:val="ListParagraph"/>
        <w:numPr>
          <w:ilvl w:val="0"/>
          <w:numId w:val="15"/>
        </w:numPr>
        <w:rPr>
          <w:rFonts w:ascii="Times New Roman" w:hAnsi="Times New Roman"/>
        </w:rPr>
      </w:pPr>
      <w:r w:rsidRPr="00A03FEE">
        <w:t xml:space="preserve">How sophisticated is the language, the spelling? </w:t>
      </w:r>
    </w:p>
    <w:p w:rsidR="00A03FEE" w:rsidRPr="00A03FEE" w:rsidRDefault="007F7E7A" w:rsidP="007F7E7A">
      <w:pPr>
        <w:pStyle w:val="ListParagraph"/>
        <w:numPr>
          <w:ilvl w:val="0"/>
          <w:numId w:val="15"/>
        </w:numPr>
        <w:rPr>
          <w:rFonts w:ascii="Times New Roman" w:hAnsi="Times New Roman"/>
        </w:rPr>
      </w:pPr>
      <w:r w:rsidRPr="00A03FEE">
        <w:t xml:space="preserve">Is this blog alive? It there a substantial archive? How current are the posts? </w:t>
      </w:r>
    </w:p>
    <w:p w:rsidR="00A03FEE" w:rsidRPr="00A03FEE" w:rsidRDefault="007F7E7A" w:rsidP="007F7E7A">
      <w:pPr>
        <w:pStyle w:val="ListParagraph"/>
        <w:numPr>
          <w:ilvl w:val="0"/>
          <w:numId w:val="15"/>
        </w:numPr>
        <w:rPr>
          <w:rFonts w:ascii="Times New Roman" w:hAnsi="Times New Roman"/>
        </w:rPr>
      </w:pPr>
      <w:r w:rsidRPr="00A03FEE">
        <w:t xml:space="preserve">At what point in a story’s lifetime did a post appear? Examining a story’s date may offer clues as to the reliability of a blog entry. </w:t>
      </w:r>
    </w:p>
    <w:p w:rsidR="00A03FEE" w:rsidRPr="00A03FEE" w:rsidRDefault="007F7E7A" w:rsidP="007F7E7A">
      <w:pPr>
        <w:pStyle w:val="ListParagraph"/>
        <w:numPr>
          <w:ilvl w:val="0"/>
          <w:numId w:val="15"/>
        </w:numPr>
        <w:rPr>
          <w:rFonts w:ascii="Times New Roman" w:hAnsi="Times New Roman"/>
        </w:rPr>
      </w:pPr>
      <w:r w:rsidRPr="00A03FEE">
        <w:t xml:space="preserve">Is the site upfront about its bias? Does it recognize/discuss other points of view? (For certain information tasks–an essay or debate–bias may be especially useful. Students need to recognize it.) </w:t>
      </w:r>
    </w:p>
    <w:p w:rsidR="00B40124" w:rsidRPr="00B40124" w:rsidRDefault="007F7E7A" w:rsidP="00D40EBB">
      <w:pPr>
        <w:pStyle w:val="ListParagraph"/>
        <w:numPr>
          <w:ilvl w:val="0"/>
          <w:numId w:val="15"/>
        </w:numPr>
        <w:rPr>
          <w:rFonts w:ascii="Times New Roman" w:hAnsi="Times New Roman"/>
        </w:rPr>
      </w:pPr>
      <w:r w:rsidRPr="00A03FEE">
        <w:t>If the blogger is not a traditional “expert,” is this a first-hand view that would also be valuable for research? Is it a unique perspective?</w:t>
      </w:r>
    </w:p>
    <w:p w:rsidR="00B40124" w:rsidRDefault="00B40124" w:rsidP="00B40124">
      <w:pPr>
        <w:rPr>
          <w:rFonts w:ascii="Times New Roman" w:hAnsi="Times New Roman"/>
        </w:rPr>
      </w:pPr>
    </w:p>
    <w:p w:rsidR="00A26459" w:rsidRPr="00B40124" w:rsidRDefault="004B6EBF" w:rsidP="00B40124">
      <w:pPr>
        <w:rPr>
          <w:rFonts w:ascii="Times New Roman" w:hAnsi="Times New Roman"/>
        </w:rPr>
      </w:pPr>
      <w:r w:rsidRPr="00B40124">
        <w:rPr>
          <w:rFonts w:ascii="Times New Roman" w:hAnsi="Times New Roman"/>
        </w:rPr>
        <w:t>Based on your assessment</w:t>
      </w:r>
      <w:r w:rsidR="00A03FEE" w:rsidRPr="00B40124">
        <w:rPr>
          <w:rFonts w:ascii="Times New Roman" w:hAnsi="Times New Roman"/>
        </w:rPr>
        <w:t xml:space="preserve">, make a </w:t>
      </w:r>
      <w:r w:rsidR="00BC5C45" w:rsidRPr="00B40124">
        <w:rPr>
          <w:rFonts w:ascii="Times New Roman" w:hAnsi="Times New Roman"/>
        </w:rPr>
        <w:t xml:space="preserve">recommendation to the class </w:t>
      </w:r>
      <w:r w:rsidR="00A03FEE" w:rsidRPr="00B40124">
        <w:rPr>
          <w:rFonts w:ascii="Times New Roman" w:hAnsi="Times New Roman"/>
        </w:rPr>
        <w:t xml:space="preserve">as </w:t>
      </w:r>
      <w:r w:rsidR="00BC5C45" w:rsidRPr="00B40124">
        <w:rPr>
          <w:rFonts w:ascii="Times New Roman" w:hAnsi="Times New Roman"/>
        </w:rPr>
        <w:t xml:space="preserve">to whether or not </w:t>
      </w:r>
      <w:r w:rsidR="00B40124">
        <w:rPr>
          <w:rFonts w:ascii="Times New Roman" w:hAnsi="Times New Roman"/>
        </w:rPr>
        <w:t xml:space="preserve">you believe </w:t>
      </w:r>
      <w:r w:rsidR="00BC5C45" w:rsidRPr="00B40124">
        <w:rPr>
          <w:rFonts w:ascii="Times New Roman" w:hAnsi="Times New Roman"/>
        </w:rPr>
        <w:t xml:space="preserve">this blog is a valuable professional resource. </w:t>
      </w:r>
    </w:p>
    <w:p w:rsidR="00D40EBB" w:rsidRDefault="00D40EBB" w:rsidP="00D40EBB">
      <w:pPr>
        <w:rPr>
          <w:rFonts w:ascii="Times New Roman" w:hAnsi="Times New Roman"/>
          <w:b/>
          <w:color w:val="000000"/>
        </w:rPr>
      </w:pPr>
    </w:p>
    <w:p w:rsidR="0023264D" w:rsidRDefault="0023264D" w:rsidP="00D40EBB">
      <w:pPr>
        <w:rPr>
          <w:rFonts w:ascii="Times New Roman" w:hAnsi="Times New Roman"/>
          <w:b/>
          <w:color w:val="000000"/>
        </w:rPr>
      </w:pPr>
    </w:p>
    <w:p w:rsidR="00D40EBB" w:rsidRPr="00BD60BF" w:rsidRDefault="00E1447D" w:rsidP="00D40EBB">
      <w:pPr>
        <w:rPr>
          <w:rFonts w:ascii="Times New Roman" w:hAnsi="Times New Roman"/>
          <w:b/>
          <w:color w:val="000000"/>
        </w:rPr>
      </w:pPr>
      <w:r>
        <w:rPr>
          <w:rFonts w:ascii="Times New Roman" w:hAnsi="Times New Roman"/>
          <w:b/>
          <w:color w:val="000000"/>
        </w:rPr>
        <w:t>Action Plan</w:t>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t>1</w:t>
      </w:r>
      <w:r w:rsidR="00D40EBB" w:rsidRPr="00BD60BF">
        <w:rPr>
          <w:rFonts w:ascii="Times New Roman" w:hAnsi="Times New Roman"/>
          <w:b/>
          <w:color w:val="000000"/>
        </w:rPr>
        <w:t xml:space="preserve">0 points – due </w:t>
      </w:r>
      <w:r w:rsidR="00D55F0D">
        <w:rPr>
          <w:rFonts w:ascii="Times New Roman" w:hAnsi="Times New Roman"/>
          <w:b/>
          <w:color w:val="000000"/>
        </w:rPr>
        <w:t>May 17</w:t>
      </w:r>
    </w:p>
    <w:p w:rsidR="00D40EBB" w:rsidRDefault="00D40EBB" w:rsidP="00D40EBB">
      <w:pPr>
        <w:rPr>
          <w:rFonts w:ascii="Times New Roman" w:hAnsi="Times New Roman"/>
          <w:color w:val="000000"/>
        </w:rPr>
      </w:pPr>
      <w:r w:rsidRPr="00BD60BF">
        <w:rPr>
          <w:rFonts w:ascii="Times New Roman" w:hAnsi="Times New Roman"/>
          <w:b/>
          <w:color w:val="000000"/>
        </w:rPr>
        <w:tab/>
      </w:r>
      <w:r w:rsidRPr="00BD60BF">
        <w:rPr>
          <w:rFonts w:ascii="Times New Roman" w:hAnsi="Times New Roman"/>
          <w:color w:val="000000"/>
        </w:rPr>
        <w:t xml:space="preserve">We will examine </w:t>
      </w:r>
      <w:r w:rsidR="00D55F0D">
        <w:rPr>
          <w:rFonts w:ascii="Times New Roman" w:hAnsi="Times New Roman"/>
          <w:i/>
          <w:color w:val="000000"/>
        </w:rPr>
        <w:t>Linking for Learning</w:t>
      </w:r>
      <w:r w:rsidRPr="00BD60BF">
        <w:rPr>
          <w:rFonts w:ascii="Times New Roman" w:hAnsi="Times New Roman"/>
          <w:i/>
          <w:color w:val="000000"/>
        </w:rPr>
        <w:t xml:space="preserve"> </w:t>
      </w:r>
      <w:r w:rsidRPr="00BD60BF">
        <w:rPr>
          <w:rFonts w:ascii="Times New Roman" w:hAnsi="Times New Roman"/>
          <w:color w:val="000000"/>
        </w:rPr>
        <w:t>rubrics for evaluati</w:t>
      </w:r>
      <w:r w:rsidR="00D55F0D">
        <w:rPr>
          <w:rFonts w:ascii="Times New Roman" w:hAnsi="Times New Roman"/>
          <w:color w:val="000000"/>
        </w:rPr>
        <w:t xml:space="preserve">ng </w:t>
      </w:r>
      <w:r w:rsidRPr="00BD60BF">
        <w:rPr>
          <w:rFonts w:ascii="Times New Roman" w:hAnsi="Times New Roman"/>
          <w:color w:val="000000"/>
        </w:rPr>
        <w:t xml:space="preserve">ISLMA </w:t>
      </w:r>
      <w:r w:rsidR="00D55F0D">
        <w:rPr>
          <w:rFonts w:ascii="Times New Roman" w:hAnsi="Times New Roman"/>
          <w:color w:val="000000"/>
        </w:rPr>
        <w:t xml:space="preserve">guidelines for an exemplary </w:t>
      </w:r>
      <w:r w:rsidRPr="00BD60BF">
        <w:rPr>
          <w:rFonts w:ascii="Times New Roman" w:hAnsi="Times New Roman"/>
          <w:color w:val="000000"/>
        </w:rPr>
        <w:t xml:space="preserve">school library </w:t>
      </w:r>
      <w:r w:rsidR="00D55F0D">
        <w:rPr>
          <w:rFonts w:ascii="Times New Roman" w:hAnsi="Times New Roman"/>
          <w:color w:val="000000"/>
        </w:rPr>
        <w:t>media program, in class, on April 26</w:t>
      </w:r>
      <w:r w:rsidRPr="00BD60BF">
        <w:rPr>
          <w:rFonts w:ascii="Times New Roman" w:hAnsi="Times New Roman"/>
          <w:color w:val="000000"/>
        </w:rPr>
        <w:t>.  Based on your current school library situation (or a school library with which you are familiar), choose one rubric item from one of th</w:t>
      </w:r>
      <w:r w:rsidR="00651E18">
        <w:rPr>
          <w:rFonts w:ascii="Times New Roman" w:hAnsi="Times New Roman"/>
          <w:color w:val="000000"/>
        </w:rPr>
        <w:t>e three areas: Teaching for Learning, Learning Environment and Leadership</w:t>
      </w:r>
      <w:r w:rsidRPr="00BD60BF">
        <w:rPr>
          <w:rFonts w:ascii="Times New Roman" w:hAnsi="Times New Roman"/>
          <w:color w:val="000000"/>
        </w:rPr>
        <w:t>.  Outline an action plan for this component, in ord</w:t>
      </w:r>
      <w:r w:rsidR="00651E18">
        <w:rPr>
          <w:rFonts w:ascii="Times New Roman" w:hAnsi="Times New Roman"/>
          <w:color w:val="000000"/>
        </w:rPr>
        <w:t>er to move your program from Deficient to</w:t>
      </w:r>
      <w:r w:rsidRPr="00BD60BF">
        <w:rPr>
          <w:rFonts w:ascii="Times New Roman" w:hAnsi="Times New Roman"/>
          <w:color w:val="000000"/>
        </w:rPr>
        <w:t xml:space="preserve"> Basic</w:t>
      </w:r>
      <w:r w:rsidR="00651E18">
        <w:rPr>
          <w:rFonts w:ascii="Times New Roman" w:hAnsi="Times New Roman"/>
          <w:color w:val="000000"/>
        </w:rPr>
        <w:t xml:space="preserve">, Basic </w:t>
      </w:r>
      <w:r w:rsidR="00B40124">
        <w:rPr>
          <w:rFonts w:ascii="Times New Roman" w:hAnsi="Times New Roman"/>
          <w:color w:val="000000"/>
        </w:rPr>
        <w:t xml:space="preserve">to Proficient or </w:t>
      </w:r>
      <w:r w:rsidRPr="00BD60BF">
        <w:rPr>
          <w:rFonts w:ascii="Times New Roman" w:hAnsi="Times New Roman"/>
          <w:color w:val="000000"/>
        </w:rPr>
        <w:t>Proficient to Exemplary.  In other words, identify a goal and the steps you will take achieve it.</w:t>
      </w:r>
    </w:p>
    <w:p w:rsidR="00E1447D" w:rsidRDefault="00E1447D" w:rsidP="00D40EBB">
      <w:pPr>
        <w:rPr>
          <w:rFonts w:ascii="Times New Roman" w:hAnsi="Times New Roman"/>
          <w:color w:val="000000"/>
        </w:rPr>
      </w:pPr>
    </w:p>
    <w:p w:rsidR="00D40EBB" w:rsidRDefault="00D40EBB" w:rsidP="00D40EBB">
      <w:pPr>
        <w:rPr>
          <w:rFonts w:ascii="Times New Roman" w:hAnsi="Times New Roman"/>
          <w:color w:val="000000"/>
        </w:rPr>
      </w:pPr>
    </w:p>
    <w:p w:rsidR="007A057C" w:rsidRDefault="007A057C" w:rsidP="00D40EBB">
      <w:pPr>
        <w:rPr>
          <w:rFonts w:ascii="Times New Roman" w:hAnsi="Times New Roman"/>
          <w:b/>
          <w:szCs w:val="24"/>
        </w:rPr>
      </w:pPr>
    </w:p>
    <w:p w:rsidR="007A057C" w:rsidRDefault="007A057C" w:rsidP="00D40EBB">
      <w:pPr>
        <w:rPr>
          <w:rFonts w:ascii="Times New Roman" w:hAnsi="Times New Roman"/>
          <w:b/>
          <w:szCs w:val="24"/>
        </w:rPr>
      </w:pPr>
    </w:p>
    <w:p w:rsidR="007A057C" w:rsidRDefault="007A057C" w:rsidP="00D40EBB">
      <w:pPr>
        <w:rPr>
          <w:rFonts w:ascii="Times New Roman" w:hAnsi="Times New Roman"/>
          <w:b/>
          <w:szCs w:val="24"/>
        </w:rPr>
      </w:pPr>
    </w:p>
    <w:p w:rsidR="007A057C" w:rsidRDefault="007A057C" w:rsidP="00D40EBB">
      <w:pPr>
        <w:rPr>
          <w:rFonts w:ascii="Times New Roman" w:hAnsi="Times New Roman"/>
          <w:b/>
          <w:szCs w:val="24"/>
        </w:rPr>
      </w:pPr>
    </w:p>
    <w:p w:rsidR="00651E18" w:rsidRDefault="00A03FEE" w:rsidP="00D40EBB">
      <w:pPr>
        <w:rPr>
          <w:rFonts w:ascii="Times New Roman" w:hAnsi="Times New Roman"/>
          <w:b/>
          <w:szCs w:val="24"/>
        </w:rPr>
      </w:pPr>
      <w:r>
        <w:rPr>
          <w:rFonts w:ascii="Times New Roman" w:hAnsi="Times New Roman"/>
          <w:b/>
          <w:szCs w:val="24"/>
        </w:rPr>
        <w:t>Advocacy</w:t>
      </w:r>
      <w:r w:rsidR="00D40EBB" w:rsidRPr="00BD60BF">
        <w:rPr>
          <w:rFonts w:ascii="Times New Roman" w:hAnsi="Times New Roman"/>
          <w:b/>
          <w:szCs w:val="24"/>
        </w:rPr>
        <w:t xml:space="preserve"> Lett</w:t>
      </w:r>
      <w:r>
        <w:rPr>
          <w:rFonts w:ascii="Times New Roman" w:hAnsi="Times New Roman"/>
          <w:b/>
          <w:szCs w:val="24"/>
        </w:rPr>
        <w:t xml:space="preserve">er </w:t>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t>10</w:t>
      </w:r>
      <w:r w:rsidR="00651E18">
        <w:rPr>
          <w:rFonts w:ascii="Times New Roman" w:hAnsi="Times New Roman"/>
          <w:b/>
          <w:szCs w:val="24"/>
        </w:rPr>
        <w:t xml:space="preserve"> points – due May 24</w:t>
      </w:r>
    </w:p>
    <w:p w:rsidR="00D40EBB" w:rsidRPr="00651E18" w:rsidRDefault="00651E18" w:rsidP="00D40EBB">
      <w:pPr>
        <w:rPr>
          <w:rFonts w:ascii="Times New Roman" w:hAnsi="Times New Roman"/>
          <w:szCs w:val="24"/>
        </w:rPr>
      </w:pPr>
      <w:r>
        <w:rPr>
          <w:rFonts w:ascii="Times New Roman" w:hAnsi="Times New Roman"/>
          <w:b/>
          <w:szCs w:val="24"/>
        </w:rPr>
        <w:tab/>
      </w:r>
      <w:r>
        <w:rPr>
          <w:rFonts w:ascii="Times New Roman" w:hAnsi="Times New Roman"/>
          <w:szCs w:val="24"/>
        </w:rPr>
        <w:t>In mid-February of 2011, a U.S. Representative from New Jersey introduced an amendment to H.R. 1 that would have eliminated all funding for the Institute of Museum and Library Services (IMLS)</w:t>
      </w:r>
      <w:r w:rsidR="009408D5">
        <w:rPr>
          <w:rFonts w:ascii="Times New Roman" w:hAnsi="Times New Roman"/>
          <w:szCs w:val="24"/>
        </w:rPr>
        <w:t>,</w:t>
      </w:r>
      <w:r>
        <w:rPr>
          <w:rFonts w:ascii="Times New Roman" w:hAnsi="Times New Roman"/>
          <w:szCs w:val="24"/>
        </w:rPr>
        <w:t xml:space="preserve"> including funding for the Library Services and Technology Act (LSTA), which has funded many sch</w:t>
      </w:r>
      <w:r w:rsidR="00B40124">
        <w:rPr>
          <w:rFonts w:ascii="Times New Roman" w:hAnsi="Times New Roman"/>
          <w:szCs w:val="24"/>
        </w:rPr>
        <w:t>ool library projects in Illinois</w:t>
      </w:r>
      <w:r>
        <w:rPr>
          <w:rFonts w:ascii="Times New Roman" w:hAnsi="Times New Roman"/>
          <w:szCs w:val="24"/>
        </w:rPr>
        <w:t>.  This amendment was defeated because of the overwhelming number of messages to Congress that library advocates sent to their representatives.  Kristin Murphy, from the American Library Association’s W</w:t>
      </w:r>
      <w:r w:rsidR="009408D5">
        <w:rPr>
          <w:rFonts w:ascii="Times New Roman" w:hAnsi="Times New Roman"/>
          <w:szCs w:val="24"/>
        </w:rPr>
        <w:t>ashington Office warns us, “</w:t>
      </w:r>
      <w:proofErr w:type="gramStart"/>
      <w:r>
        <w:rPr>
          <w:rFonts w:ascii="Times New Roman" w:hAnsi="Times New Roman"/>
          <w:szCs w:val="24"/>
        </w:rPr>
        <w:t>this</w:t>
      </w:r>
      <w:proofErr w:type="gramEnd"/>
      <w:r>
        <w:rPr>
          <w:rFonts w:ascii="Times New Roman" w:hAnsi="Times New Roman"/>
          <w:szCs w:val="24"/>
        </w:rPr>
        <w:t xml:space="preserve"> is only the beginning of our fight to protect LSTA</w:t>
      </w:r>
      <w:r w:rsidR="009408D5">
        <w:rPr>
          <w:rFonts w:ascii="Times New Roman" w:hAnsi="Times New Roman"/>
          <w:szCs w:val="24"/>
        </w:rPr>
        <w:t xml:space="preserve"> funding, as libraries will continue to be threatened in this Congress.”  Write a clear, concise and convincing letter to your congressperson, using data from the Illinois Study, evidence from professional publications and/or personal experience to persuade your legislator to support </w:t>
      </w:r>
      <w:r w:rsidR="00B40124">
        <w:rPr>
          <w:rFonts w:ascii="Times New Roman" w:hAnsi="Times New Roman"/>
          <w:szCs w:val="24"/>
        </w:rPr>
        <w:t xml:space="preserve">continued </w:t>
      </w:r>
      <w:r w:rsidR="009408D5">
        <w:rPr>
          <w:rFonts w:ascii="Times New Roman" w:hAnsi="Times New Roman"/>
          <w:szCs w:val="24"/>
        </w:rPr>
        <w:t>funding for libraries.</w:t>
      </w:r>
    </w:p>
    <w:p w:rsidR="00651E18" w:rsidRDefault="00D40EBB" w:rsidP="00D40EBB">
      <w:pPr>
        <w:rPr>
          <w:rFonts w:ascii="Times New Roman" w:hAnsi="Times New Roman"/>
          <w:b/>
          <w:szCs w:val="24"/>
        </w:rPr>
      </w:pPr>
      <w:r w:rsidRPr="00BD60BF">
        <w:rPr>
          <w:rFonts w:ascii="Times New Roman" w:hAnsi="Times New Roman"/>
          <w:b/>
          <w:szCs w:val="24"/>
        </w:rPr>
        <w:tab/>
      </w:r>
    </w:p>
    <w:p w:rsidR="00D25665" w:rsidRDefault="00D25665" w:rsidP="00D40EBB"/>
    <w:p w:rsidR="00D25665" w:rsidRDefault="00D25665" w:rsidP="00D25665">
      <w:pPr>
        <w:rPr>
          <w:rFonts w:ascii="Times New Roman" w:hAnsi="Times New Roman"/>
        </w:rPr>
      </w:pPr>
      <w:r>
        <w:rPr>
          <w:rFonts w:ascii="Times New Roman" w:hAnsi="Times New Roman"/>
          <w:b/>
        </w:rPr>
        <w:br/>
        <w:t>Resource Sharing:</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20 points - to be scheduled</w:t>
      </w:r>
      <w:r>
        <w:rPr>
          <w:rFonts w:ascii="Times New Roman" w:hAnsi="Times New Roman"/>
          <w:b/>
        </w:rPr>
        <w:br/>
      </w:r>
      <w:r>
        <w:rPr>
          <w:rFonts w:ascii="Times New Roman" w:hAnsi="Times New Roman"/>
          <w:b/>
        </w:rPr>
        <w:tab/>
      </w:r>
      <w:r>
        <w:rPr>
          <w:rFonts w:ascii="Times New Roman" w:hAnsi="Times New Roman"/>
        </w:rPr>
        <w:t xml:space="preserve">At the beginning of the course you will have the opportunity to select a chapter from </w:t>
      </w:r>
      <w:r>
        <w:rPr>
          <w:rFonts w:ascii="Times New Roman" w:hAnsi="Times New Roman"/>
          <w:i/>
        </w:rPr>
        <w:t>Enhancing Teaching and L</w:t>
      </w:r>
      <w:r w:rsidRPr="00BD60BF">
        <w:rPr>
          <w:rFonts w:ascii="Times New Roman" w:hAnsi="Times New Roman"/>
          <w:i/>
        </w:rPr>
        <w:t>earning</w:t>
      </w:r>
      <w:r>
        <w:rPr>
          <w:rFonts w:ascii="Times New Roman" w:hAnsi="Times New Roman"/>
        </w:rPr>
        <w:t xml:space="preserve"> to explore in mor</w:t>
      </w:r>
      <w:r w:rsidR="007A057C">
        <w:rPr>
          <w:rFonts w:ascii="Times New Roman" w:hAnsi="Times New Roman"/>
        </w:rPr>
        <w:t>e depth. For this assignment, access an educational database to find a peer-reviewed article, published in the last five years, on the subject of your chapter</w:t>
      </w:r>
      <w:r>
        <w:rPr>
          <w:rFonts w:ascii="Times New Roman" w:hAnsi="Times New Roman"/>
        </w:rPr>
        <w:t>.  During the week your chapter is assigned for reading, you will be asked to share wha</w:t>
      </w:r>
      <w:r w:rsidR="007A057C">
        <w:rPr>
          <w:rFonts w:ascii="Times New Roman" w:hAnsi="Times New Roman"/>
        </w:rPr>
        <w:t>t you le</w:t>
      </w:r>
      <w:r w:rsidR="0023264D">
        <w:rPr>
          <w:rFonts w:ascii="Times New Roman" w:hAnsi="Times New Roman"/>
        </w:rPr>
        <w:t xml:space="preserve">arned with the class by using a </w:t>
      </w:r>
      <w:r w:rsidR="007A057C">
        <w:rPr>
          <w:rFonts w:ascii="Times New Roman" w:hAnsi="Times New Roman"/>
        </w:rPr>
        <w:t>Web 2.0 tool</w:t>
      </w:r>
      <w:r w:rsidR="0023264D">
        <w:rPr>
          <w:rFonts w:ascii="Times New Roman" w:hAnsi="Times New Roman"/>
        </w:rPr>
        <w:t>,</w:t>
      </w:r>
      <w:r>
        <w:rPr>
          <w:rFonts w:ascii="Times New Roman" w:hAnsi="Times New Roman"/>
        </w:rPr>
        <w:t xml:space="preserve"> </w:t>
      </w:r>
      <w:r w:rsidR="007A057C">
        <w:rPr>
          <w:rFonts w:ascii="Times New Roman" w:hAnsi="Times New Roman"/>
        </w:rPr>
        <w:t>identified as one of AASL’s Top 25 Websites</w:t>
      </w:r>
      <w:r>
        <w:rPr>
          <w:rFonts w:ascii="Times New Roman" w:hAnsi="Times New Roman"/>
        </w:rPr>
        <w:t xml:space="preserve"> for T</w:t>
      </w:r>
      <w:r w:rsidR="007A057C">
        <w:rPr>
          <w:rFonts w:ascii="Times New Roman" w:hAnsi="Times New Roman"/>
        </w:rPr>
        <w:t>eachi</w:t>
      </w:r>
      <w:r w:rsidR="0023264D">
        <w:rPr>
          <w:rFonts w:ascii="Times New Roman" w:hAnsi="Times New Roman"/>
        </w:rPr>
        <w:t>ng and Learning, available at</w:t>
      </w:r>
      <w:r>
        <w:rPr>
          <w:rFonts w:ascii="Times New Roman" w:hAnsi="Times New Roman"/>
        </w:rPr>
        <w:t xml:space="preserve"> </w:t>
      </w:r>
      <w:hyperlink r:id="rId11" w:history="1">
        <w:r w:rsidR="007A057C" w:rsidRPr="00E64A94">
          <w:rPr>
            <w:rStyle w:val="Hyperlink"/>
            <w:rFonts w:ascii="Times New Roman" w:hAnsi="Times New Roman"/>
          </w:rPr>
          <w:t>www.ala.org/aasl/bestlist</w:t>
        </w:r>
      </w:hyperlink>
      <w:r>
        <w:rPr>
          <w:rFonts w:ascii="Times New Roman" w:hAnsi="Times New Roman"/>
        </w:rPr>
        <w:t>.</w:t>
      </w:r>
      <w:r w:rsidR="007A057C">
        <w:rPr>
          <w:rFonts w:ascii="Times New Roman" w:hAnsi="Times New Roman"/>
        </w:rPr>
        <w:t xml:space="preserve">  You might, for example, create a digital poster of the article’s main points on </w:t>
      </w:r>
      <w:proofErr w:type="spellStart"/>
      <w:r w:rsidR="007A057C">
        <w:rPr>
          <w:rFonts w:ascii="Times New Roman" w:hAnsi="Times New Roman"/>
        </w:rPr>
        <w:t>Glogster</w:t>
      </w:r>
      <w:proofErr w:type="spellEnd"/>
      <w:r w:rsidR="007A057C">
        <w:rPr>
          <w:rFonts w:ascii="Times New Roman" w:hAnsi="Times New Roman"/>
        </w:rPr>
        <w:t xml:space="preserve"> or a non-linear presentation at </w:t>
      </w:r>
      <w:proofErr w:type="spellStart"/>
      <w:r w:rsidR="007A057C">
        <w:rPr>
          <w:rFonts w:ascii="Times New Roman" w:hAnsi="Times New Roman"/>
        </w:rPr>
        <w:t>Prezi</w:t>
      </w:r>
      <w:proofErr w:type="spellEnd"/>
      <w:r w:rsidR="007A057C">
        <w:rPr>
          <w:rFonts w:ascii="Times New Roman" w:hAnsi="Times New Roman"/>
        </w:rPr>
        <w:t xml:space="preserve">.  We will want to know what you learned from your article but also your experience with </w:t>
      </w:r>
      <w:r w:rsidR="0023264D">
        <w:rPr>
          <w:rFonts w:ascii="Times New Roman" w:hAnsi="Times New Roman"/>
        </w:rPr>
        <w:t>trying out a new tech tool.</w:t>
      </w:r>
    </w:p>
    <w:p w:rsidR="00D25665" w:rsidRPr="008B6650" w:rsidRDefault="00D25665" w:rsidP="00D25665">
      <w:pPr>
        <w:rPr>
          <w:rFonts w:ascii="Times New Roman" w:hAnsi="Times New Roman"/>
        </w:rPr>
      </w:pPr>
    </w:p>
    <w:p w:rsidR="00D40EBB" w:rsidRPr="00BD60BF" w:rsidRDefault="00D40EBB" w:rsidP="00D40EBB">
      <w:pPr>
        <w:rPr>
          <w:rFonts w:ascii="Times New Roman" w:hAnsi="Times New Roman"/>
          <w:color w:val="000000"/>
        </w:rPr>
      </w:pPr>
    </w:p>
    <w:p w:rsidR="004B6EBF" w:rsidRDefault="004B6EBF" w:rsidP="00D40EBB">
      <w:pPr>
        <w:pStyle w:val="Heading1"/>
      </w:pPr>
    </w:p>
    <w:p w:rsidR="00D40EBB" w:rsidRPr="00BD60BF" w:rsidRDefault="00D40EBB" w:rsidP="00D40EBB">
      <w:pPr>
        <w:pStyle w:val="Heading1"/>
      </w:pPr>
      <w:r w:rsidRPr="00BD60BF">
        <w:t>Grant Narrati</w:t>
      </w:r>
      <w:r w:rsidR="0023264D">
        <w:t>ve:</w:t>
      </w:r>
      <w:r w:rsidR="0023264D">
        <w:tab/>
      </w:r>
      <w:r w:rsidR="0023264D">
        <w:tab/>
      </w:r>
      <w:r w:rsidR="0023264D">
        <w:tab/>
      </w:r>
      <w:r w:rsidR="0023264D">
        <w:tab/>
      </w:r>
      <w:r w:rsidR="0023264D">
        <w:tab/>
      </w:r>
      <w:r w:rsidR="0023264D">
        <w:tab/>
      </w:r>
      <w:r w:rsidR="0023264D">
        <w:tab/>
        <w:t>20 points – due May 31</w:t>
      </w:r>
    </w:p>
    <w:p w:rsidR="00D40EBB" w:rsidRPr="00BD60BF" w:rsidRDefault="00D40EBB" w:rsidP="00D40EBB">
      <w:pPr>
        <w:rPr>
          <w:rFonts w:ascii="Times New Roman" w:hAnsi="Times New Roman"/>
        </w:rPr>
      </w:pPr>
      <w:r w:rsidRPr="00BD60BF">
        <w:rPr>
          <w:rFonts w:ascii="Times New Roman" w:hAnsi="Times New Roman"/>
        </w:rPr>
        <w:tab/>
        <w:t>During the</w:t>
      </w:r>
      <w:r>
        <w:rPr>
          <w:rFonts w:ascii="Times New Roman" w:hAnsi="Times New Roman"/>
        </w:rPr>
        <w:t xml:space="preserve"> April 2</w:t>
      </w:r>
      <w:r w:rsidR="0023264D">
        <w:rPr>
          <w:rFonts w:ascii="Times New Roman" w:hAnsi="Times New Roman"/>
        </w:rPr>
        <w:t>6</w:t>
      </w:r>
      <w:r w:rsidRPr="0054336B">
        <w:rPr>
          <w:rFonts w:ascii="Times New Roman" w:hAnsi="Times New Roman"/>
          <w:vertAlign w:val="superscript"/>
        </w:rPr>
        <w:t>th</w:t>
      </w:r>
      <w:r w:rsidR="00BE6D7C">
        <w:rPr>
          <w:rFonts w:ascii="Times New Roman" w:hAnsi="Times New Roman"/>
        </w:rPr>
        <w:t xml:space="preserve"> </w:t>
      </w:r>
      <w:proofErr w:type="gramStart"/>
      <w:r w:rsidR="00BE6D7C">
        <w:rPr>
          <w:rFonts w:ascii="Times New Roman" w:hAnsi="Times New Roman"/>
        </w:rPr>
        <w:t xml:space="preserve">and </w:t>
      </w:r>
      <w:r>
        <w:rPr>
          <w:rFonts w:ascii="Times New Roman" w:hAnsi="Times New Roman"/>
        </w:rPr>
        <w:t xml:space="preserve"> May</w:t>
      </w:r>
      <w:proofErr w:type="gramEnd"/>
      <w:r>
        <w:rPr>
          <w:rFonts w:ascii="Times New Roman" w:hAnsi="Times New Roman"/>
        </w:rPr>
        <w:t xml:space="preserve"> </w:t>
      </w:r>
      <w:r w:rsidR="0023264D">
        <w:rPr>
          <w:rFonts w:ascii="Times New Roman" w:hAnsi="Times New Roman"/>
        </w:rPr>
        <w:t>3</w:t>
      </w:r>
      <w:r w:rsidRPr="0054336B">
        <w:rPr>
          <w:rFonts w:ascii="Times New Roman" w:hAnsi="Times New Roman"/>
          <w:vertAlign w:val="superscript"/>
        </w:rPr>
        <w:t>th</w:t>
      </w:r>
      <w:r>
        <w:rPr>
          <w:rFonts w:ascii="Times New Roman" w:hAnsi="Times New Roman"/>
        </w:rPr>
        <w:t xml:space="preserve"> </w:t>
      </w:r>
      <w:r w:rsidRPr="00BD60BF">
        <w:rPr>
          <w:rFonts w:ascii="Times New Roman" w:hAnsi="Times New Roman"/>
        </w:rPr>
        <w:t>class session</w:t>
      </w:r>
      <w:r>
        <w:rPr>
          <w:rFonts w:ascii="Times New Roman" w:hAnsi="Times New Roman"/>
        </w:rPr>
        <w:t>s</w:t>
      </w:r>
      <w:r w:rsidRPr="00BD60BF">
        <w:rPr>
          <w:rFonts w:ascii="Times New Roman" w:hAnsi="Times New Roman"/>
        </w:rPr>
        <w:t xml:space="preserve"> we will be discussi</w:t>
      </w:r>
      <w:r>
        <w:rPr>
          <w:rFonts w:ascii="Times New Roman" w:hAnsi="Times New Roman"/>
        </w:rPr>
        <w:t>ng</w:t>
      </w:r>
      <w:r w:rsidRPr="00BD60BF">
        <w:rPr>
          <w:rFonts w:ascii="Times New Roman" w:hAnsi="Times New Roman"/>
        </w:rPr>
        <w:t xml:space="preserve"> </w:t>
      </w:r>
      <w:r w:rsidR="00BE6D7C">
        <w:rPr>
          <w:rFonts w:ascii="Times New Roman" w:hAnsi="Times New Roman"/>
        </w:rPr>
        <w:t xml:space="preserve">budgeting and </w:t>
      </w:r>
      <w:r w:rsidRPr="00BD60BF">
        <w:rPr>
          <w:rFonts w:ascii="Times New Roman" w:hAnsi="Times New Roman"/>
        </w:rPr>
        <w:t xml:space="preserve">grants.   </w:t>
      </w:r>
      <w:r w:rsidR="005F198E">
        <w:rPr>
          <w:rFonts w:ascii="Times New Roman" w:hAnsi="Times New Roman"/>
        </w:rPr>
        <w:t>Research and select one grant that would benefit your school</w:t>
      </w:r>
      <w:r w:rsidR="00BC1B44">
        <w:rPr>
          <w:rFonts w:ascii="Times New Roman" w:hAnsi="Times New Roman"/>
        </w:rPr>
        <w:t xml:space="preserve"> library</w:t>
      </w:r>
      <w:r w:rsidR="005F198E">
        <w:rPr>
          <w:rFonts w:ascii="Times New Roman" w:hAnsi="Times New Roman"/>
        </w:rPr>
        <w:t>, get approval from the instructor and then write</w:t>
      </w:r>
      <w:r w:rsidRPr="00BD60BF">
        <w:rPr>
          <w:rFonts w:ascii="Times New Roman" w:hAnsi="Times New Roman"/>
        </w:rPr>
        <w:t xml:space="preserve"> the narra</w:t>
      </w:r>
      <w:r w:rsidR="001C07C6">
        <w:rPr>
          <w:rFonts w:ascii="Times New Roman" w:hAnsi="Times New Roman"/>
        </w:rPr>
        <w:t xml:space="preserve">tive portion for the grant </w:t>
      </w:r>
      <w:r w:rsidRPr="00BD60BF">
        <w:rPr>
          <w:rFonts w:ascii="Times New Roman" w:hAnsi="Times New Roman"/>
        </w:rPr>
        <w:t>you have selected.  Make sure to address all of the aspects as specified by the administrator of t</w:t>
      </w:r>
      <w:r w:rsidR="005F198E">
        <w:rPr>
          <w:rFonts w:ascii="Times New Roman" w:hAnsi="Times New Roman"/>
        </w:rPr>
        <w:t xml:space="preserve">he grant </w:t>
      </w:r>
      <w:r w:rsidRPr="00BD60BF">
        <w:rPr>
          <w:rFonts w:ascii="Times New Roman" w:hAnsi="Times New Roman"/>
        </w:rPr>
        <w:t>in you</w:t>
      </w:r>
      <w:r>
        <w:rPr>
          <w:rFonts w:ascii="Times New Roman" w:hAnsi="Times New Roman"/>
        </w:rPr>
        <w:t>r</w:t>
      </w:r>
      <w:r w:rsidRPr="00BD60BF">
        <w:rPr>
          <w:rFonts w:ascii="Times New Roman" w:hAnsi="Times New Roman"/>
        </w:rPr>
        <w:t xml:space="preserve"> narrative. </w:t>
      </w:r>
      <w:r w:rsidR="005F198E">
        <w:rPr>
          <w:rFonts w:ascii="Times New Roman" w:hAnsi="Times New Roman"/>
        </w:rPr>
        <w:t xml:space="preserve">  Make it real!</w:t>
      </w:r>
    </w:p>
    <w:p w:rsidR="00D40EBB" w:rsidRPr="00BD60BF" w:rsidRDefault="00D40EBB" w:rsidP="00D40EBB">
      <w:pPr>
        <w:rPr>
          <w:rFonts w:ascii="Times New Roman" w:hAnsi="Times New Roman"/>
          <w:b/>
          <w:color w:val="000000"/>
        </w:rPr>
      </w:pPr>
    </w:p>
    <w:p w:rsidR="00D40EBB" w:rsidRDefault="00D40EBB" w:rsidP="00D40EBB">
      <w:pPr>
        <w:rPr>
          <w:rFonts w:ascii="Times New Roman" w:hAnsi="Times New Roman"/>
          <w:b/>
          <w:color w:val="000000"/>
        </w:rPr>
      </w:pPr>
    </w:p>
    <w:p w:rsidR="004B6EBF" w:rsidRDefault="004B6EBF" w:rsidP="00D40EBB">
      <w:pPr>
        <w:rPr>
          <w:rFonts w:ascii="Times New Roman" w:hAnsi="Times New Roman"/>
          <w:b/>
          <w:color w:val="000000"/>
        </w:rPr>
      </w:pPr>
    </w:p>
    <w:p w:rsidR="00D40EBB" w:rsidRPr="00BD60BF" w:rsidRDefault="00D40EBB" w:rsidP="00D40EBB">
      <w:pPr>
        <w:rPr>
          <w:rFonts w:ascii="Times New Roman" w:hAnsi="Times New Roman"/>
          <w:b/>
          <w:color w:val="000000"/>
        </w:rPr>
      </w:pPr>
      <w:r w:rsidRPr="00BD60BF">
        <w:rPr>
          <w:rFonts w:ascii="Times New Roman" w:hAnsi="Times New Roman"/>
          <w:b/>
          <w:color w:val="000000"/>
        </w:rPr>
        <w:t>Advocacy Proposal/Presentation</w:t>
      </w:r>
      <w:r w:rsidRPr="00BD60BF">
        <w:rPr>
          <w:rFonts w:ascii="Times New Roman" w:hAnsi="Times New Roman"/>
          <w:b/>
          <w:color w:val="000000"/>
        </w:rPr>
        <w:tab/>
      </w:r>
      <w:r w:rsidRPr="00BD60BF">
        <w:rPr>
          <w:rFonts w:ascii="Times New Roman" w:hAnsi="Times New Roman"/>
          <w:b/>
          <w:color w:val="000000"/>
        </w:rPr>
        <w:tab/>
      </w:r>
      <w:r w:rsidRPr="00BD60BF">
        <w:rPr>
          <w:rFonts w:ascii="Times New Roman" w:hAnsi="Times New Roman"/>
          <w:b/>
          <w:color w:val="000000"/>
        </w:rPr>
        <w:tab/>
      </w:r>
      <w:r w:rsidRPr="00BD60BF">
        <w:rPr>
          <w:rFonts w:ascii="Times New Roman" w:hAnsi="Times New Roman"/>
          <w:b/>
          <w:color w:val="000000"/>
        </w:rPr>
        <w:tab/>
      </w:r>
      <w:r w:rsidRPr="00BD60BF">
        <w:rPr>
          <w:rFonts w:ascii="Times New Roman" w:hAnsi="Times New Roman"/>
          <w:b/>
          <w:color w:val="000000"/>
        </w:rPr>
        <w:tab/>
        <w:t>25 points – to be scheduled</w:t>
      </w:r>
    </w:p>
    <w:p w:rsidR="00D40EBB" w:rsidRPr="00BD60BF" w:rsidRDefault="00D40EBB" w:rsidP="00D40EBB">
      <w:pPr>
        <w:rPr>
          <w:rFonts w:ascii="Times New Roman" w:hAnsi="Times New Roman"/>
          <w:color w:val="000000"/>
        </w:rPr>
      </w:pPr>
      <w:r w:rsidRPr="00BD60BF">
        <w:rPr>
          <w:rFonts w:ascii="Times New Roman" w:hAnsi="Times New Roman"/>
          <w:b/>
          <w:color w:val="000000"/>
        </w:rPr>
        <w:tab/>
      </w:r>
      <w:r w:rsidRPr="00BD60BF">
        <w:rPr>
          <w:rFonts w:ascii="Times New Roman" w:hAnsi="Times New Roman"/>
          <w:color w:val="000000"/>
        </w:rPr>
        <w:t xml:space="preserve">Develop a formal proposal for a </w:t>
      </w:r>
      <w:r w:rsidR="00BE6D7C">
        <w:rPr>
          <w:rFonts w:ascii="Times New Roman" w:hAnsi="Times New Roman"/>
          <w:color w:val="000000"/>
        </w:rPr>
        <w:t xml:space="preserve">new </w:t>
      </w:r>
      <w:r w:rsidRPr="00BD60BF">
        <w:rPr>
          <w:rFonts w:ascii="Times New Roman" w:hAnsi="Times New Roman"/>
          <w:color w:val="000000"/>
        </w:rPr>
        <w:t>program or a change to an existing library program at your school.  Your proposal will include a written proposal and a mock presentation to your sc</w:t>
      </w:r>
      <w:r w:rsidR="00BE6D7C">
        <w:rPr>
          <w:rFonts w:ascii="Times New Roman" w:hAnsi="Times New Roman"/>
          <w:color w:val="000000"/>
        </w:rPr>
        <w:t>hool’s PTA, school b</w:t>
      </w:r>
      <w:r w:rsidR="00875537">
        <w:rPr>
          <w:rFonts w:ascii="Times New Roman" w:hAnsi="Times New Roman"/>
          <w:color w:val="000000"/>
        </w:rPr>
        <w:t>oard</w:t>
      </w:r>
      <w:r w:rsidR="00BE6D7C">
        <w:rPr>
          <w:rFonts w:ascii="Times New Roman" w:hAnsi="Times New Roman"/>
          <w:color w:val="000000"/>
        </w:rPr>
        <w:t>, or p</w:t>
      </w:r>
      <w:r w:rsidRPr="00BD60BF">
        <w:rPr>
          <w:rFonts w:ascii="Times New Roman" w:hAnsi="Times New Roman"/>
          <w:color w:val="000000"/>
        </w:rPr>
        <w:t xml:space="preserve">rincipal.  </w:t>
      </w:r>
      <w:r w:rsidR="00BE6D7C">
        <w:rPr>
          <w:rFonts w:ascii="Times New Roman" w:hAnsi="Times New Roman"/>
          <w:color w:val="000000"/>
        </w:rPr>
        <w:t xml:space="preserve">The presentation of your proposal should be short (no more than 10 minutes), engaging, and informative.  </w:t>
      </w:r>
      <w:r w:rsidRPr="00BD60BF">
        <w:rPr>
          <w:rFonts w:ascii="Times New Roman" w:hAnsi="Times New Roman"/>
          <w:color w:val="000000"/>
        </w:rPr>
        <w:t xml:space="preserve">The written proposal will include the following sections: </w:t>
      </w:r>
    </w:p>
    <w:p w:rsidR="00D40EBB" w:rsidRPr="00BD60BF" w:rsidRDefault="00D40EBB" w:rsidP="00D40EBB">
      <w:pPr>
        <w:rPr>
          <w:rFonts w:ascii="Times New Roman" w:hAnsi="Times New Roman"/>
          <w:color w:val="000000"/>
        </w:rPr>
      </w:pP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Resolution (what you would like to do)</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Background/Context and Description of you</w:t>
      </w:r>
      <w:r w:rsidR="005F198E">
        <w:rPr>
          <w:rFonts w:ascii="Times New Roman" w:hAnsi="Times New Roman"/>
          <w:color w:val="000000"/>
        </w:rPr>
        <w:t>r</w:t>
      </w:r>
      <w:r w:rsidRPr="00BD60BF">
        <w:rPr>
          <w:rFonts w:ascii="Times New Roman" w:hAnsi="Times New Roman"/>
          <w:color w:val="000000"/>
        </w:rPr>
        <w:t xml:space="preserve"> library</w:t>
      </w:r>
    </w:p>
    <w:p w:rsidR="00D40EBB" w:rsidRPr="00BD60BF" w:rsidRDefault="00875537" w:rsidP="00D40EBB">
      <w:pPr>
        <w:numPr>
          <w:ilvl w:val="0"/>
          <w:numId w:val="3"/>
        </w:numPr>
        <w:rPr>
          <w:rFonts w:ascii="Times New Roman" w:hAnsi="Times New Roman"/>
          <w:color w:val="000000"/>
        </w:rPr>
      </w:pPr>
      <w:r>
        <w:rPr>
          <w:rFonts w:ascii="Times New Roman" w:hAnsi="Times New Roman"/>
          <w:color w:val="000000"/>
        </w:rPr>
        <w:t xml:space="preserve">Statement of Problem </w:t>
      </w:r>
      <w:r w:rsidR="00D40EBB" w:rsidRPr="00BD60BF">
        <w:rPr>
          <w:rFonts w:ascii="Times New Roman" w:hAnsi="Times New Roman"/>
          <w:color w:val="000000"/>
        </w:rPr>
        <w:t>or Need</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S</w:t>
      </w:r>
      <w:r w:rsidR="005F198E">
        <w:rPr>
          <w:rFonts w:ascii="Times New Roman" w:hAnsi="Times New Roman"/>
          <w:color w:val="000000"/>
        </w:rPr>
        <w:t>tatement of Solution</w:t>
      </w:r>
    </w:p>
    <w:p w:rsidR="00D40EBB" w:rsidRPr="00D03A9B" w:rsidRDefault="00D40EBB" w:rsidP="00D40EBB">
      <w:pPr>
        <w:numPr>
          <w:ilvl w:val="0"/>
          <w:numId w:val="3"/>
        </w:numPr>
        <w:rPr>
          <w:rFonts w:ascii="Times New Roman" w:hAnsi="Times New Roman"/>
          <w:color w:val="000000"/>
          <w:szCs w:val="24"/>
        </w:rPr>
      </w:pPr>
      <w:r w:rsidRPr="00D03A9B">
        <w:rPr>
          <w:rFonts w:ascii="Times New Roman" w:hAnsi="Times New Roman"/>
          <w:color w:val="000000"/>
          <w:szCs w:val="24"/>
        </w:rPr>
        <w:t>Description of proposed change</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Issues or Concerns</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Budget</w:t>
      </w:r>
    </w:p>
    <w:p w:rsidR="00D40EBB" w:rsidRDefault="00D40EBB" w:rsidP="00D40EBB">
      <w:pPr>
        <w:numPr>
          <w:ilvl w:val="0"/>
          <w:numId w:val="3"/>
        </w:numPr>
        <w:rPr>
          <w:rFonts w:ascii="Times New Roman" w:hAnsi="Times New Roman"/>
          <w:color w:val="000000"/>
        </w:rPr>
      </w:pPr>
      <w:r w:rsidRPr="00BD60BF">
        <w:rPr>
          <w:rFonts w:ascii="Times New Roman" w:hAnsi="Times New Roman"/>
          <w:color w:val="000000"/>
        </w:rPr>
        <w:t>Timeline</w:t>
      </w:r>
    </w:p>
    <w:p w:rsidR="00BE6D7C" w:rsidRPr="00BE6D7C" w:rsidRDefault="00E1447D" w:rsidP="00BE6D7C">
      <w:pPr>
        <w:numPr>
          <w:ilvl w:val="0"/>
          <w:numId w:val="3"/>
        </w:numPr>
        <w:rPr>
          <w:rFonts w:ascii="Times New Roman" w:hAnsi="Times New Roman"/>
          <w:color w:val="000000"/>
          <w:szCs w:val="24"/>
        </w:rPr>
      </w:pPr>
      <w:r w:rsidRPr="00D03A9B">
        <w:rPr>
          <w:rFonts w:ascii="Times New Roman" w:hAnsi="Times New Roman"/>
          <w:color w:val="000000"/>
          <w:szCs w:val="24"/>
        </w:rPr>
        <w:t>Bibliography</w:t>
      </w:r>
    </w:p>
    <w:p w:rsidR="00E1447D" w:rsidRPr="00BD60BF" w:rsidRDefault="00E1447D" w:rsidP="00E1447D">
      <w:pPr>
        <w:ind w:left="720"/>
        <w:rPr>
          <w:rFonts w:ascii="Times New Roman" w:hAnsi="Times New Roman"/>
          <w:color w:val="000000"/>
        </w:rPr>
      </w:pPr>
    </w:p>
    <w:p w:rsidR="00D40EBB" w:rsidRPr="00BD60BF" w:rsidRDefault="00D40EBB" w:rsidP="00D40EBB">
      <w:pPr>
        <w:rPr>
          <w:rFonts w:ascii="Times New Roman" w:hAnsi="Times New Roman"/>
          <w:color w:val="000000"/>
        </w:rPr>
      </w:pPr>
    </w:p>
    <w:p w:rsidR="0023264D" w:rsidRDefault="0023264D" w:rsidP="00D40EBB">
      <w:pPr>
        <w:rPr>
          <w:rFonts w:ascii="Times New Roman" w:hAnsi="Times New Roman"/>
          <w:b/>
        </w:rPr>
      </w:pPr>
    </w:p>
    <w:p w:rsidR="0023264D" w:rsidRDefault="0023264D"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 xml:space="preserve">Learning Community </w:t>
      </w:r>
      <w:r w:rsidR="00E1447D">
        <w:rPr>
          <w:rFonts w:ascii="Times New Roman" w:hAnsi="Times New Roman"/>
          <w:b/>
        </w:rPr>
        <w:t>Participation:</w:t>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BC1B44">
        <w:rPr>
          <w:rFonts w:ascii="Times New Roman" w:hAnsi="Times New Roman"/>
          <w:b/>
        </w:rPr>
        <w:t>5</w:t>
      </w:r>
      <w:r w:rsidRPr="00BD60BF">
        <w:rPr>
          <w:rFonts w:ascii="Times New Roman" w:hAnsi="Times New Roman"/>
          <w:b/>
        </w:rPr>
        <w:t xml:space="preserve"> points</w:t>
      </w:r>
    </w:p>
    <w:p w:rsidR="00D40EBB" w:rsidRPr="00BD60BF" w:rsidRDefault="00D40EBB" w:rsidP="00D40EBB">
      <w:pPr>
        <w:rPr>
          <w:rFonts w:ascii="Times New Roman" w:hAnsi="Times New Roman"/>
        </w:rPr>
      </w:pPr>
      <w:r w:rsidRPr="00BD60BF">
        <w:rPr>
          <w:rFonts w:ascii="Times New Roman" w:hAnsi="Times New Roman"/>
        </w:rPr>
        <w:tab/>
        <w:t xml:space="preserve">This course is taught with the understanding that for adult learners “learning is an active process that occurs over time; learning is driven by the learner around meaningful issues; learning is experimental by nature; and learning is fueled by rich, diverse, accessible sources of information.” </w:t>
      </w:r>
      <w:proofErr w:type="gramStart"/>
      <w:r w:rsidRPr="00BD60BF">
        <w:rPr>
          <w:rFonts w:ascii="Times New Roman" w:hAnsi="Times New Roman"/>
        </w:rPr>
        <w:t>(Educators as Learners, ASCD, 2000</w:t>
      </w:r>
      <w:r w:rsidR="00875537">
        <w:rPr>
          <w:rFonts w:ascii="Times New Roman" w:hAnsi="Times New Roman"/>
        </w:rPr>
        <w:t>).</w:t>
      </w:r>
      <w:proofErr w:type="gramEnd"/>
    </w:p>
    <w:p w:rsidR="00D40EBB" w:rsidRDefault="001C07C6" w:rsidP="00D40EBB">
      <w:pPr>
        <w:ind w:firstLine="720"/>
        <w:rPr>
          <w:rFonts w:ascii="Times New Roman" w:hAnsi="Times New Roman"/>
        </w:rPr>
      </w:pPr>
      <w:r>
        <w:rPr>
          <w:rFonts w:ascii="Times New Roman" w:hAnsi="Times New Roman"/>
        </w:rPr>
        <w:t>S</w:t>
      </w:r>
      <w:r w:rsidR="00875537">
        <w:rPr>
          <w:rFonts w:ascii="Times New Roman" w:hAnsi="Times New Roman"/>
        </w:rPr>
        <w:t>tudents</w:t>
      </w:r>
      <w:r w:rsidR="00D40EBB" w:rsidRPr="00BD60BF">
        <w:rPr>
          <w:rFonts w:ascii="Times New Roman" w:hAnsi="Times New Roman"/>
        </w:rPr>
        <w:t xml:space="preserve"> are expected to attend each class, be punctual, and produce work of professional quality (including citations </w:t>
      </w:r>
      <w:r w:rsidR="00875537">
        <w:rPr>
          <w:rFonts w:ascii="Times New Roman" w:hAnsi="Times New Roman"/>
        </w:rPr>
        <w:t>in APA format, when</w:t>
      </w:r>
      <w:r w:rsidR="00D40EBB" w:rsidRPr="00BD60BF">
        <w:rPr>
          <w:rFonts w:ascii="Times New Roman" w:hAnsi="Times New Roman"/>
        </w:rPr>
        <w:t xml:space="preserve"> appropriate); all work submitted must be word-processed. </w:t>
      </w:r>
      <w:r w:rsidR="00E1447D">
        <w:rPr>
          <w:rFonts w:ascii="Times New Roman" w:hAnsi="Times New Roman"/>
        </w:rPr>
        <w:t xml:space="preserve"> If you know you will be absent, please email the instructor in advance.  If you are absent more than once, you will be asked to submit an additional assignment.  If you are absent more than twice, you may have to repeat the course to earn credit.</w:t>
      </w:r>
      <w:r w:rsidR="00D40EBB">
        <w:rPr>
          <w:rFonts w:ascii="Times New Roman" w:hAnsi="Times New Roman"/>
        </w:rPr>
        <w:t xml:space="preserve"> </w:t>
      </w:r>
    </w:p>
    <w:p w:rsidR="00D40EBB" w:rsidRDefault="00D40EBB" w:rsidP="00D40EBB">
      <w:pPr>
        <w:ind w:firstLine="720"/>
        <w:rPr>
          <w:rFonts w:ascii="Times New Roman" w:hAnsi="Times New Roman"/>
        </w:rPr>
      </w:pPr>
    </w:p>
    <w:p w:rsidR="00D40EBB" w:rsidRPr="0021343A" w:rsidRDefault="00D40EBB" w:rsidP="00D40EBB">
      <w:pPr>
        <w:jc w:val="center"/>
        <w:rPr>
          <w:rFonts w:ascii="Times New Roman" w:hAnsi="Times New Roman"/>
          <w:b/>
        </w:rPr>
      </w:pPr>
      <w:r w:rsidRPr="00BD60BF">
        <w:rPr>
          <w:rFonts w:ascii="Times New Roman" w:hAnsi="Times New Roman"/>
          <w:b/>
        </w:rPr>
        <w:t>Course Calendar</w:t>
      </w: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75"/>
        <w:gridCol w:w="8205"/>
      </w:tblGrid>
      <w:tr w:rsidR="00D40EBB" w:rsidRPr="00BD60BF">
        <w:tc>
          <w:tcPr>
            <w:tcW w:w="2475" w:type="dxa"/>
            <w:vAlign w:val="bottom"/>
          </w:tcPr>
          <w:p w:rsidR="00D40EBB" w:rsidRPr="00BD60BF" w:rsidRDefault="00D40EBB" w:rsidP="00D56D55">
            <w:pPr>
              <w:rPr>
                <w:rFonts w:ascii="Times New Roman" w:hAnsi="Times New Roman"/>
                <w:b/>
                <w:bCs/>
              </w:rPr>
            </w:pPr>
            <w:r w:rsidRPr="00BD60BF">
              <w:rPr>
                <w:rFonts w:ascii="Times New Roman" w:hAnsi="Times New Roman"/>
                <w:b/>
                <w:bCs/>
              </w:rPr>
              <w:t xml:space="preserve">1. </w:t>
            </w:r>
            <w:r w:rsidR="006A0939">
              <w:rPr>
                <w:rFonts w:ascii="Times New Roman" w:hAnsi="Times New Roman"/>
                <w:b/>
                <w:bCs/>
              </w:rPr>
              <w:t>April 5, 2010</w:t>
            </w:r>
          </w:p>
        </w:tc>
        <w:tc>
          <w:tcPr>
            <w:tcW w:w="8205" w:type="dxa"/>
            <w:vMerge w:val="restart"/>
          </w:tcPr>
          <w:p w:rsidR="00D40EBB" w:rsidRPr="00BD60BF" w:rsidRDefault="00D40EBB" w:rsidP="00D56D55">
            <w:pPr>
              <w:rPr>
                <w:rFonts w:ascii="Times New Roman" w:hAnsi="Times New Roman"/>
                <w:b/>
              </w:rPr>
            </w:pPr>
            <w:r w:rsidRPr="00BD60BF">
              <w:rPr>
                <w:rFonts w:ascii="Times New Roman" w:hAnsi="Times New Roman"/>
                <w:b/>
              </w:rPr>
              <w:t>Topics</w:t>
            </w:r>
          </w:p>
          <w:p w:rsidR="00D40EBB" w:rsidRPr="00BD60BF" w:rsidRDefault="00D40EBB" w:rsidP="004D6E61">
            <w:pPr>
              <w:widowControl w:val="0"/>
              <w:tabs>
                <w:tab w:val="left" w:pos="720"/>
              </w:tabs>
              <w:suppressAutoHyphens/>
              <w:ind w:left="720"/>
              <w:rPr>
                <w:rFonts w:ascii="Times New Roman" w:hAnsi="Times New Roman"/>
              </w:rPr>
            </w:pPr>
            <w:r w:rsidRPr="00BD60BF">
              <w:rPr>
                <w:rFonts w:ascii="Times New Roman" w:hAnsi="Times New Roman"/>
              </w:rPr>
              <w:t>Introductions</w:t>
            </w:r>
            <w:r w:rsidR="00D07C16">
              <w:rPr>
                <w:rFonts w:ascii="Times New Roman" w:hAnsi="Times New Roman"/>
              </w:rPr>
              <w:t xml:space="preserve">, Course Schedule, Professional Librarian standards </w:t>
            </w:r>
          </w:p>
          <w:p w:rsidR="00D40EBB" w:rsidRDefault="006A0939" w:rsidP="004D6E61">
            <w:pPr>
              <w:widowControl w:val="0"/>
              <w:tabs>
                <w:tab w:val="left" w:pos="720"/>
              </w:tabs>
              <w:suppressAutoHyphens/>
              <w:ind w:left="720"/>
              <w:rPr>
                <w:rFonts w:ascii="Times New Roman" w:hAnsi="Times New Roman"/>
              </w:rPr>
            </w:pPr>
            <w:r>
              <w:rPr>
                <w:rFonts w:ascii="Times New Roman" w:hAnsi="Times New Roman"/>
              </w:rPr>
              <w:t>Schedule Blog Talks, Advocacy Presentations</w:t>
            </w:r>
          </w:p>
          <w:p w:rsidR="00D40EBB" w:rsidRDefault="00D40EBB" w:rsidP="004D6E61">
            <w:pPr>
              <w:widowControl w:val="0"/>
              <w:tabs>
                <w:tab w:val="left" w:pos="720"/>
              </w:tabs>
              <w:suppressAutoHyphens/>
              <w:ind w:left="720"/>
              <w:rPr>
                <w:rFonts w:ascii="Times New Roman" w:hAnsi="Times New Roman"/>
              </w:rPr>
            </w:pPr>
            <w:r>
              <w:rPr>
                <w:rFonts w:ascii="Times New Roman" w:hAnsi="Times New Roman"/>
              </w:rPr>
              <w:t>Select Chapt</w:t>
            </w:r>
            <w:r w:rsidR="006804FF">
              <w:rPr>
                <w:rFonts w:ascii="Times New Roman" w:hAnsi="Times New Roman"/>
              </w:rPr>
              <w:t xml:space="preserve">ers for </w:t>
            </w:r>
            <w:r w:rsidR="004D6E61">
              <w:rPr>
                <w:rFonts w:ascii="Times New Roman" w:hAnsi="Times New Roman"/>
              </w:rPr>
              <w:t>Resource</w:t>
            </w:r>
            <w:r w:rsidR="006804FF">
              <w:rPr>
                <w:rFonts w:ascii="Times New Roman" w:hAnsi="Times New Roman"/>
              </w:rPr>
              <w:t xml:space="preserve"> Sharing</w:t>
            </w:r>
          </w:p>
          <w:p w:rsidR="00D40EBB" w:rsidRPr="00321111" w:rsidRDefault="00007377" w:rsidP="006A0939">
            <w:pPr>
              <w:widowControl w:val="0"/>
              <w:tabs>
                <w:tab w:val="left" w:pos="720"/>
              </w:tabs>
              <w:suppressAutoHyphens/>
              <w:ind w:left="720"/>
              <w:rPr>
                <w:rFonts w:ascii="Times New Roman" w:hAnsi="Times New Roman"/>
              </w:rPr>
            </w:pPr>
            <w:r>
              <w:rPr>
                <w:rFonts w:ascii="Times New Roman" w:hAnsi="Times New Roman"/>
              </w:rPr>
              <w:t xml:space="preserve">Computer </w:t>
            </w:r>
            <w:r w:rsidR="00D40EBB">
              <w:rPr>
                <w:rFonts w:ascii="Times New Roman" w:hAnsi="Times New Roman"/>
              </w:rPr>
              <w:t>Lab</w:t>
            </w:r>
            <w:r>
              <w:rPr>
                <w:rFonts w:ascii="Times New Roman" w:hAnsi="Times New Roman"/>
              </w:rPr>
              <w:t xml:space="preserve"> 627</w:t>
            </w:r>
            <w:r w:rsidR="00D40EBB">
              <w:rPr>
                <w:rFonts w:ascii="Times New Roman" w:hAnsi="Times New Roman"/>
              </w:rPr>
              <w:t xml:space="preserve">: Overview of NLU Library Resources, </w:t>
            </w:r>
            <w:r w:rsidR="006A0939">
              <w:rPr>
                <w:rFonts w:ascii="Times New Roman" w:hAnsi="Times New Roman"/>
              </w:rPr>
              <w:t xml:space="preserve">WebTools4u2use, </w:t>
            </w:r>
            <w:r w:rsidR="00D40EBB">
              <w:rPr>
                <w:rFonts w:ascii="Times New Roman" w:hAnsi="Times New Roman"/>
              </w:rPr>
              <w:t>Cultural Images of Librarian</w:t>
            </w:r>
            <w:r w:rsidR="006804FF">
              <w:rPr>
                <w:rFonts w:ascii="Times New Roman" w:hAnsi="Times New Roman"/>
              </w:rPr>
              <w:t xml:space="preserve">s, </w:t>
            </w:r>
            <w:r w:rsidR="00D07C16">
              <w:rPr>
                <w:rFonts w:ascii="Times New Roman" w:hAnsi="Times New Roman"/>
              </w:rPr>
              <w:t>Librarians D</w:t>
            </w:r>
            <w:r w:rsidR="006A0939">
              <w:rPr>
                <w:rFonts w:ascii="Times New Roman" w:hAnsi="Times New Roman"/>
              </w:rPr>
              <w:t>o Gaga</w:t>
            </w:r>
          </w:p>
        </w:tc>
      </w:tr>
      <w:tr w:rsidR="00D40EBB" w:rsidRPr="00BD60BF">
        <w:tc>
          <w:tcPr>
            <w:tcW w:w="2475" w:type="dxa"/>
          </w:tcPr>
          <w:p w:rsidR="00D40EBB" w:rsidRPr="00BD60BF" w:rsidRDefault="00D40EBB" w:rsidP="00D56D55">
            <w:pPr>
              <w:rPr>
                <w:rFonts w:ascii="Times New Roman" w:hAnsi="Times New Roman"/>
                <w:b/>
                <w:bCs/>
              </w:rPr>
            </w:pPr>
          </w:p>
        </w:tc>
        <w:tc>
          <w:tcPr>
            <w:tcW w:w="8205" w:type="dxa"/>
            <w:vMerge/>
          </w:tcPr>
          <w:p w:rsidR="00D40EBB" w:rsidRPr="00BD60BF" w:rsidRDefault="00D40EBB" w:rsidP="00D56D55">
            <w:pPr>
              <w:rPr>
                <w:rFonts w:ascii="Times New Roman" w:hAnsi="Times New Roman"/>
              </w:rPr>
            </w:pPr>
          </w:p>
        </w:tc>
      </w:tr>
      <w:tr w:rsidR="00D40EBB" w:rsidRPr="00BD60BF">
        <w:tc>
          <w:tcPr>
            <w:tcW w:w="10680" w:type="dxa"/>
            <w:gridSpan w:val="2"/>
          </w:tcPr>
          <w:p w:rsidR="00D40EBB" w:rsidRDefault="00D40EBB" w:rsidP="00D56D55">
            <w:pPr>
              <w:rPr>
                <w:rFonts w:ascii="Times New Roman" w:hAnsi="Times New Roman"/>
              </w:rPr>
            </w:pPr>
            <w:r w:rsidRPr="00BD60BF">
              <w:rPr>
                <w:rFonts w:ascii="Times New Roman" w:hAnsi="Times New Roman"/>
                <w:b/>
              </w:rPr>
              <w:t>Read for next class:</w:t>
            </w:r>
          </w:p>
          <w:p w:rsidR="006A0939" w:rsidRDefault="00D40EBB" w:rsidP="00D56D55">
            <w:pPr>
              <w:rPr>
                <w:rFonts w:ascii="Times New Roman" w:hAnsi="Times New Roman"/>
                <w:i/>
              </w:rPr>
            </w:pPr>
            <w:r w:rsidRPr="00BD60BF">
              <w:rPr>
                <w:rFonts w:ascii="Times New Roman" w:hAnsi="Times New Roman"/>
                <w:i/>
              </w:rPr>
              <w:t xml:space="preserve">Linking for Learning </w:t>
            </w:r>
            <w:r w:rsidR="00760E3B" w:rsidRPr="00760E3B">
              <w:rPr>
                <w:rFonts w:ascii="Times New Roman" w:hAnsi="Times New Roman"/>
                <w:i/>
              </w:rPr>
              <w:t xml:space="preserve">pp. </w:t>
            </w:r>
            <w:r w:rsidR="00825850">
              <w:rPr>
                <w:rFonts w:ascii="Times New Roman" w:hAnsi="Times New Roman"/>
                <w:i/>
              </w:rPr>
              <w:t>5-8, 12</w:t>
            </w:r>
            <w:r w:rsidR="00D07C16">
              <w:rPr>
                <w:rFonts w:ascii="Times New Roman" w:hAnsi="Times New Roman"/>
                <w:i/>
              </w:rPr>
              <w:t>-14</w:t>
            </w:r>
            <w:r w:rsidR="004017B0">
              <w:rPr>
                <w:rFonts w:ascii="Times New Roman" w:hAnsi="Times New Roman"/>
                <w:i/>
              </w:rPr>
              <w:t>, 20-21</w:t>
            </w:r>
            <w:r w:rsidR="00D07C16">
              <w:rPr>
                <w:rFonts w:ascii="Times New Roman" w:hAnsi="Times New Roman"/>
                <w:i/>
              </w:rPr>
              <w:t xml:space="preserve">, </w:t>
            </w:r>
            <w:r w:rsidR="004017B0">
              <w:rPr>
                <w:rFonts w:ascii="Times New Roman" w:hAnsi="Times New Roman"/>
                <w:i/>
              </w:rPr>
              <w:t xml:space="preserve">48-49, </w:t>
            </w:r>
            <w:r w:rsidR="00D07C16">
              <w:rPr>
                <w:rFonts w:ascii="Times New Roman" w:hAnsi="Times New Roman"/>
                <w:i/>
              </w:rPr>
              <w:t>58-62</w:t>
            </w:r>
          </w:p>
          <w:p w:rsidR="00830F12" w:rsidRDefault="00830F12" w:rsidP="00D56D55">
            <w:pPr>
              <w:rPr>
                <w:rFonts w:ascii="Times New Roman" w:hAnsi="Times New Roman"/>
              </w:rPr>
            </w:pPr>
          </w:p>
          <w:p w:rsidR="00D07C16" w:rsidRDefault="00830F12" w:rsidP="00D56D55">
            <w:pPr>
              <w:rPr>
                <w:rFonts w:ascii="Times New Roman" w:hAnsi="Times New Roman"/>
              </w:rPr>
            </w:pPr>
            <w:r>
              <w:rPr>
                <w:rFonts w:ascii="Times New Roman" w:hAnsi="Times New Roman"/>
              </w:rPr>
              <w:t xml:space="preserve">Also, each student will </w:t>
            </w:r>
            <w:r w:rsidR="00BE6D7C">
              <w:rPr>
                <w:rFonts w:ascii="Times New Roman" w:hAnsi="Times New Roman"/>
              </w:rPr>
              <w:t>read ONE of the following for next week's discussion:</w:t>
            </w:r>
          </w:p>
          <w:p w:rsidR="00BE6D7C" w:rsidRPr="00BE6D7C" w:rsidRDefault="00BE6D7C" w:rsidP="00D56D55">
            <w:pPr>
              <w:rPr>
                <w:rFonts w:ascii="Times New Roman" w:hAnsi="Times New Roman"/>
              </w:rPr>
            </w:pPr>
          </w:p>
          <w:p w:rsidR="00D40EBB" w:rsidRDefault="00D40EBB" w:rsidP="00D56D55">
            <w:pPr>
              <w:rPr>
                <w:rFonts w:ascii="Times New Roman" w:hAnsi="Times New Roman"/>
              </w:rPr>
            </w:pPr>
            <w:r w:rsidRPr="00BD60BF">
              <w:rPr>
                <w:rFonts w:ascii="Times New Roman" w:hAnsi="Times New Roman"/>
                <w:i/>
              </w:rPr>
              <w:t xml:space="preserve">This Man Wants to Change Your Job </w:t>
            </w:r>
            <w:r w:rsidRPr="00BD60BF">
              <w:rPr>
                <w:rFonts w:ascii="Times New Roman" w:hAnsi="Times New Roman"/>
              </w:rPr>
              <w:t>by Michael Eisenberg</w:t>
            </w:r>
            <w:r w:rsidR="008A7DBC">
              <w:rPr>
                <w:rFonts w:ascii="Times New Roman" w:hAnsi="Times New Roman"/>
              </w:rPr>
              <w:t xml:space="preserve">                    </w:t>
            </w:r>
            <w:r w:rsidR="006A0939">
              <w:rPr>
                <w:rFonts w:ascii="Times New Roman" w:hAnsi="Times New Roman"/>
              </w:rPr>
              <w:t xml:space="preserve">                           </w:t>
            </w:r>
          </w:p>
          <w:p w:rsidR="00D07C16" w:rsidRDefault="00D40EBB" w:rsidP="00D56D55">
            <w:pPr>
              <w:rPr>
                <w:rFonts w:ascii="Times New Roman" w:hAnsi="Times New Roman"/>
              </w:rPr>
            </w:pPr>
            <w:r w:rsidRPr="00BD60BF">
              <w:rPr>
                <w:rFonts w:ascii="Times New Roman" w:hAnsi="Times New Roman"/>
                <w:i/>
              </w:rPr>
              <w:t>How Mr. Dewey Decimal Changed My Life</w:t>
            </w:r>
            <w:r w:rsidRPr="00BD60BF">
              <w:rPr>
                <w:rFonts w:ascii="Times New Roman" w:hAnsi="Times New Roman"/>
              </w:rPr>
              <w:t xml:space="preserve"> by Barbara Kingsolver</w:t>
            </w:r>
            <w:r>
              <w:rPr>
                <w:rFonts w:ascii="Times New Roman" w:hAnsi="Times New Roman"/>
              </w:rPr>
              <w:t xml:space="preserve"> (handout)</w:t>
            </w:r>
            <w:r w:rsidR="006A0939">
              <w:rPr>
                <w:rFonts w:ascii="Times New Roman" w:hAnsi="Times New Roman"/>
              </w:rPr>
              <w:t xml:space="preserve">  </w:t>
            </w:r>
          </w:p>
          <w:p w:rsidR="00D40EBB" w:rsidRDefault="00D07C16" w:rsidP="00D56D55">
            <w:pPr>
              <w:rPr>
                <w:rFonts w:ascii="Times New Roman" w:hAnsi="Times New Roman"/>
              </w:rPr>
            </w:pPr>
            <w:r>
              <w:rPr>
                <w:rFonts w:ascii="Times New Roman" w:hAnsi="Times New Roman"/>
                <w:i/>
              </w:rPr>
              <w:t xml:space="preserve">Librarians Seeking Updated Role as Learning Center </w:t>
            </w:r>
            <w:r>
              <w:rPr>
                <w:rFonts w:ascii="Times New Roman" w:hAnsi="Times New Roman"/>
              </w:rPr>
              <w:t xml:space="preserve">by Kathleen K. </w:t>
            </w:r>
            <w:proofErr w:type="spellStart"/>
            <w:r>
              <w:rPr>
                <w:rFonts w:ascii="Times New Roman" w:hAnsi="Times New Roman"/>
              </w:rPr>
              <w:t>Manzo</w:t>
            </w:r>
            <w:proofErr w:type="spellEnd"/>
            <w:r w:rsidR="006A0939">
              <w:rPr>
                <w:rFonts w:ascii="Times New Roman" w:hAnsi="Times New Roman"/>
              </w:rPr>
              <w:t xml:space="preserve">                </w:t>
            </w:r>
            <w:r w:rsidR="00B5448D">
              <w:rPr>
                <w:rFonts w:ascii="Times New Roman" w:hAnsi="Times New Roman"/>
              </w:rPr>
              <w:br/>
            </w:r>
            <w:r w:rsidR="00B5448D">
              <w:rPr>
                <w:rFonts w:ascii="Times New Roman" w:hAnsi="Times New Roman"/>
                <w:i/>
              </w:rPr>
              <w:t xml:space="preserve">In the Digital Age, Librarians are Pioneers </w:t>
            </w:r>
            <w:r w:rsidR="00B5448D">
              <w:rPr>
                <w:rFonts w:ascii="Times New Roman" w:hAnsi="Times New Roman"/>
              </w:rPr>
              <w:t>by Judy Bolton-</w:t>
            </w:r>
            <w:proofErr w:type="spellStart"/>
            <w:r w:rsidR="00B5448D">
              <w:rPr>
                <w:rFonts w:ascii="Times New Roman" w:hAnsi="Times New Roman"/>
              </w:rPr>
              <w:t>Fasman</w:t>
            </w:r>
            <w:proofErr w:type="spellEnd"/>
            <w:r w:rsidR="008A7DBC">
              <w:rPr>
                <w:rFonts w:ascii="Times New Roman" w:hAnsi="Times New Roman"/>
              </w:rPr>
              <w:t xml:space="preserve">                                  </w:t>
            </w:r>
          </w:p>
          <w:p w:rsidR="00F63725" w:rsidRDefault="00F63725" w:rsidP="00D56D55">
            <w:pPr>
              <w:rPr>
                <w:rFonts w:ascii="Times New Roman" w:hAnsi="Times New Roman"/>
              </w:rPr>
            </w:pPr>
            <w:r>
              <w:rPr>
                <w:rFonts w:ascii="Times New Roman" w:hAnsi="Times New Roman"/>
                <w:i/>
              </w:rPr>
              <w:t xml:space="preserve">Impact as a 21st Century Library Media Specialist </w:t>
            </w:r>
            <w:r>
              <w:rPr>
                <w:rFonts w:ascii="Times New Roman" w:hAnsi="Times New Roman"/>
              </w:rPr>
              <w:t>by Peggy M. Creighton</w:t>
            </w:r>
            <w:r w:rsidR="008A7DBC">
              <w:rPr>
                <w:rFonts w:ascii="Times New Roman" w:hAnsi="Times New Roman"/>
              </w:rPr>
              <w:t xml:space="preserve">                       </w:t>
            </w:r>
          </w:p>
          <w:p w:rsidR="008472B7" w:rsidRPr="00AC400A" w:rsidRDefault="00BE6D7C" w:rsidP="00D56D55">
            <w:pPr>
              <w:rPr>
                <w:rFonts w:ascii="Times New Roman" w:hAnsi="Times New Roman"/>
              </w:rPr>
            </w:pPr>
            <w:r w:rsidRPr="00BD60BF">
              <w:rPr>
                <w:rFonts w:ascii="Times New Roman" w:hAnsi="Times New Roman"/>
                <w:i/>
                <w:iCs/>
              </w:rPr>
              <w:t xml:space="preserve">The Invisible School Librarian </w:t>
            </w:r>
            <w:r>
              <w:rPr>
                <w:rFonts w:ascii="Times New Roman" w:hAnsi="Times New Roman"/>
              </w:rPr>
              <w:t xml:space="preserve">by </w:t>
            </w:r>
            <w:r w:rsidRPr="00BD60BF">
              <w:rPr>
                <w:rFonts w:ascii="Times New Roman" w:hAnsi="Times New Roman"/>
              </w:rPr>
              <w:t xml:space="preserve">Gary </w:t>
            </w:r>
            <w:proofErr w:type="spellStart"/>
            <w:r w:rsidRPr="00BD60BF">
              <w:rPr>
                <w:rFonts w:ascii="Times New Roman" w:hAnsi="Times New Roman"/>
              </w:rPr>
              <w:t>Hartzell</w:t>
            </w:r>
            <w:proofErr w:type="spellEnd"/>
            <w:r w:rsidR="008A7DBC">
              <w:rPr>
                <w:rFonts w:ascii="Times New Roman" w:hAnsi="Times New Roman"/>
              </w:rPr>
              <w:t xml:space="preserve"> </w:t>
            </w:r>
            <w:r>
              <w:rPr>
                <w:rFonts w:ascii="Times New Roman" w:hAnsi="Times New Roman"/>
              </w:rPr>
              <w:br/>
            </w:r>
            <w:r w:rsidR="00AC400A">
              <w:rPr>
                <w:rFonts w:ascii="Times New Roman" w:hAnsi="Times New Roman"/>
                <w:i/>
              </w:rPr>
              <w:t xml:space="preserve">What Flavor is Your Library? </w:t>
            </w:r>
            <w:r w:rsidR="00AC400A">
              <w:rPr>
                <w:rFonts w:ascii="Times New Roman" w:hAnsi="Times New Roman"/>
              </w:rPr>
              <w:t xml:space="preserve">by David </w:t>
            </w:r>
            <w:proofErr w:type="spellStart"/>
            <w:r w:rsidR="00AC400A">
              <w:rPr>
                <w:rFonts w:ascii="Times New Roman" w:hAnsi="Times New Roman"/>
              </w:rPr>
              <w:t>Loertscher</w:t>
            </w:r>
            <w:proofErr w:type="spellEnd"/>
            <w:r w:rsidR="008A7DBC">
              <w:rPr>
                <w:rFonts w:ascii="Times New Roman" w:hAnsi="Times New Roman"/>
              </w:rPr>
              <w:t xml:space="preserve">                                                             </w:t>
            </w:r>
          </w:p>
          <w:p w:rsidR="00C6471D" w:rsidRDefault="00101B8E" w:rsidP="00D56D55">
            <w:pPr>
              <w:rPr>
                <w:rFonts w:ascii="Times New Roman" w:eastAsiaTheme="minorHAnsi" w:hAnsi="Times New Roman" w:cs="Tahoma"/>
                <w:szCs w:val="22"/>
              </w:rPr>
            </w:pPr>
            <w:r>
              <w:rPr>
                <w:rFonts w:ascii="Times New Roman" w:hAnsi="Times New Roman"/>
                <w:i/>
              </w:rPr>
              <w:t>14 Ways K-12 Librarians Can Teach Social Media</w:t>
            </w:r>
            <w:r>
              <w:rPr>
                <w:rFonts w:ascii="Times New Roman" w:hAnsi="Times New Roman"/>
              </w:rPr>
              <w:t xml:space="preserve"> by Joyce </w:t>
            </w:r>
            <w:proofErr w:type="spellStart"/>
            <w:r>
              <w:rPr>
                <w:rFonts w:ascii="Times New Roman" w:hAnsi="Times New Roman"/>
              </w:rPr>
              <w:t>Valenza</w:t>
            </w:r>
            <w:proofErr w:type="spellEnd"/>
            <w:r>
              <w:rPr>
                <w:rFonts w:ascii="Times New Roman" w:hAnsi="Times New Roman"/>
              </w:rPr>
              <w:br/>
            </w:r>
            <w:r>
              <w:rPr>
                <w:rFonts w:ascii="Times New Roman" w:hAnsi="Times New Roman"/>
                <w:i/>
              </w:rPr>
              <w:t xml:space="preserve">More Than Shushing and </w:t>
            </w:r>
            <w:r w:rsidRPr="00101B8E">
              <w:rPr>
                <w:rFonts w:ascii="Times New Roman" w:hAnsi="Times New Roman"/>
                <w:i/>
              </w:rPr>
              <w:t xml:space="preserve">Shelving </w:t>
            </w:r>
            <w:r w:rsidRPr="00101B8E">
              <w:rPr>
                <w:rFonts w:ascii="Times New Roman" w:hAnsi="Times New Roman"/>
              </w:rPr>
              <w:t xml:space="preserve">by Susan Ballard &amp; Kristin </w:t>
            </w:r>
            <w:proofErr w:type="spellStart"/>
            <w:r w:rsidRPr="00101B8E">
              <w:rPr>
                <w:rFonts w:ascii="Times New Roman" w:eastAsiaTheme="minorHAnsi" w:hAnsi="Times New Roman" w:cs="Tahoma"/>
                <w:szCs w:val="22"/>
              </w:rPr>
              <w:t>Fontichiaro</w:t>
            </w:r>
            <w:proofErr w:type="spellEnd"/>
            <w:r w:rsidR="00D07C16">
              <w:rPr>
                <w:rFonts w:ascii="Times New Roman" w:eastAsiaTheme="minorHAnsi" w:hAnsi="Times New Roman" w:cs="Tahoma"/>
                <w:szCs w:val="22"/>
              </w:rPr>
              <w:t xml:space="preserve"> (handout)</w:t>
            </w:r>
            <w:r w:rsidR="00D07C16">
              <w:rPr>
                <w:rFonts w:ascii="Times New Roman" w:eastAsiaTheme="minorHAnsi" w:hAnsi="Times New Roman" w:cs="Tahoma"/>
                <w:szCs w:val="22"/>
              </w:rPr>
              <w:br/>
            </w:r>
            <w:r w:rsidR="00D07C16">
              <w:rPr>
                <w:rFonts w:ascii="Times New Roman" w:eastAsiaTheme="minorHAnsi" w:hAnsi="Times New Roman" w:cs="Tahoma"/>
                <w:i/>
                <w:szCs w:val="22"/>
              </w:rPr>
              <w:t xml:space="preserve">Things I Think Teacher Librarians Should Unlearn (20 &amp; Counting) </w:t>
            </w:r>
            <w:r w:rsidR="00D07C16">
              <w:rPr>
                <w:rFonts w:ascii="Times New Roman" w:eastAsiaTheme="minorHAnsi" w:hAnsi="Times New Roman" w:cs="Tahoma"/>
                <w:szCs w:val="22"/>
              </w:rPr>
              <w:t xml:space="preserve">by Joyce </w:t>
            </w:r>
            <w:proofErr w:type="spellStart"/>
            <w:r w:rsidR="00D07C16">
              <w:rPr>
                <w:rFonts w:ascii="Times New Roman" w:eastAsiaTheme="minorHAnsi" w:hAnsi="Times New Roman" w:cs="Tahoma"/>
                <w:szCs w:val="22"/>
              </w:rPr>
              <w:t>Valenza</w:t>
            </w:r>
            <w:proofErr w:type="spellEnd"/>
          </w:p>
          <w:p w:rsidR="008472B7" w:rsidRPr="00C6471D" w:rsidRDefault="00C6471D" w:rsidP="00D56D55">
            <w:pPr>
              <w:rPr>
                <w:rFonts w:ascii="Times New Roman" w:hAnsi="Times New Roman"/>
              </w:rPr>
            </w:pPr>
            <w:r>
              <w:rPr>
                <w:rFonts w:ascii="Times New Roman" w:eastAsiaTheme="minorHAnsi" w:hAnsi="Times New Roman" w:cs="Tahoma"/>
                <w:i/>
                <w:szCs w:val="22"/>
              </w:rPr>
              <w:t>Why We Still Need Libraries and Librarians</w:t>
            </w:r>
            <w:r>
              <w:rPr>
                <w:rFonts w:ascii="Times New Roman" w:eastAsiaTheme="minorHAnsi" w:hAnsi="Times New Roman" w:cs="Tahoma"/>
                <w:szCs w:val="22"/>
              </w:rPr>
              <w:t xml:space="preserve"> by Jamie McKenzie</w:t>
            </w:r>
          </w:p>
          <w:p w:rsidR="00830F12" w:rsidRDefault="00830F12" w:rsidP="00D56D55">
            <w:pPr>
              <w:rPr>
                <w:rFonts w:ascii="Times New Roman" w:hAnsi="Times New Roman"/>
                <w:b/>
              </w:rPr>
            </w:pPr>
          </w:p>
          <w:p w:rsidR="00830F12" w:rsidRDefault="00830F12" w:rsidP="00D56D55">
            <w:pPr>
              <w:rPr>
                <w:rFonts w:ascii="Times New Roman" w:hAnsi="Times New Roman"/>
                <w:b/>
              </w:rPr>
            </w:pPr>
          </w:p>
          <w:p w:rsidR="00D40EBB" w:rsidRDefault="00D40EBB" w:rsidP="00D56D55">
            <w:pPr>
              <w:rPr>
                <w:rFonts w:ascii="Times New Roman" w:hAnsi="Times New Roman"/>
                <w:b/>
              </w:rPr>
            </w:pPr>
            <w:r>
              <w:rPr>
                <w:rFonts w:ascii="Times New Roman" w:hAnsi="Times New Roman"/>
                <w:b/>
              </w:rPr>
              <w:t>Bring for next w</w:t>
            </w:r>
            <w:r w:rsidRPr="00BD60BF">
              <w:rPr>
                <w:rFonts w:ascii="Times New Roman" w:hAnsi="Times New Roman"/>
                <w:b/>
              </w:rPr>
              <w:t xml:space="preserve">eek: </w:t>
            </w:r>
          </w:p>
          <w:p w:rsidR="008612BB" w:rsidRDefault="008612BB" w:rsidP="008612BB">
            <w:pPr>
              <w:rPr>
                <w:rFonts w:ascii="Times New Roman" w:hAnsi="Times New Roman"/>
              </w:rPr>
            </w:pPr>
            <w:r w:rsidRPr="00C936A2">
              <w:rPr>
                <w:rFonts w:ascii="Times New Roman" w:hAnsi="Times New Roman"/>
                <w:i/>
              </w:rPr>
              <w:t>Illinois Study Executive Summary</w:t>
            </w:r>
            <w:r>
              <w:rPr>
                <w:rFonts w:ascii="Times New Roman" w:hAnsi="Times New Roman"/>
              </w:rPr>
              <w:t xml:space="preserve"> by Lance, Rodney &amp; Hamilton-Pennell.</w:t>
            </w:r>
          </w:p>
          <w:p w:rsidR="00D40EBB" w:rsidRPr="00BD60BF" w:rsidRDefault="008612BB" w:rsidP="008612BB">
            <w:pPr>
              <w:rPr>
                <w:rFonts w:ascii="Times New Roman" w:hAnsi="Times New Roman"/>
                <w:b/>
              </w:rPr>
            </w:pPr>
            <w:r>
              <w:rPr>
                <w:rFonts w:ascii="Times New Roman" w:hAnsi="Times New Roman"/>
                <w:i/>
              </w:rPr>
              <w:t>School Libraries Work</w:t>
            </w:r>
            <w:r>
              <w:rPr>
                <w:rFonts w:ascii="Times New Roman" w:hAnsi="Times New Roman"/>
              </w:rPr>
              <w:t xml:space="preserve"> by Scholastic</w:t>
            </w:r>
          </w:p>
        </w:tc>
      </w:tr>
      <w:tr w:rsidR="00D40EBB" w:rsidRPr="00BD60BF">
        <w:tc>
          <w:tcPr>
            <w:tcW w:w="10680" w:type="dxa"/>
            <w:gridSpan w:val="2"/>
          </w:tcPr>
          <w:p w:rsidR="00D40EBB" w:rsidRPr="00BD60BF" w:rsidRDefault="00D40EBB" w:rsidP="00D56D55">
            <w:pPr>
              <w:rPr>
                <w:rFonts w:ascii="Times New Roman" w:hAnsi="Times New Roman"/>
                <w:b/>
              </w:rPr>
            </w:pPr>
          </w:p>
        </w:tc>
      </w:tr>
      <w:tr w:rsidR="00D40EBB" w:rsidRPr="00BD60BF">
        <w:tc>
          <w:tcPr>
            <w:tcW w:w="2475" w:type="dxa"/>
          </w:tcPr>
          <w:p w:rsidR="00D40EBB" w:rsidRPr="00BD60BF" w:rsidRDefault="00935062" w:rsidP="00D56D55">
            <w:pPr>
              <w:rPr>
                <w:rFonts w:ascii="Times New Roman" w:hAnsi="Times New Roman"/>
                <w:b/>
              </w:rPr>
            </w:pPr>
            <w:r>
              <w:rPr>
                <w:rFonts w:ascii="Times New Roman" w:hAnsi="Times New Roman"/>
                <w:b/>
              </w:rPr>
              <w:t>2.  April 12, 2011</w:t>
            </w:r>
          </w:p>
        </w:tc>
        <w:tc>
          <w:tcPr>
            <w:tcW w:w="8205" w:type="dxa"/>
            <w:vMerge w:val="restart"/>
          </w:tcPr>
          <w:p w:rsidR="00D40EBB" w:rsidRPr="006804FF" w:rsidRDefault="00D40EBB" w:rsidP="006804FF">
            <w:pPr>
              <w:rPr>
                <w:rFonts w:ascii="Times New Roman" w:hAnsi="Times New Roman"/>
                <w:b/>
              </w:rPr>
            </w:pPr>
            <w:r w:rsidRPr="00BD60BF">
              <w:rPr>
                <w:rFonts w:ascii="Times New Roman" w:hAnsi="Times New Roman"/>
                <w:b/>
              </w:rPr>
              <w:t>Topic</w:t>
            </w:r>
            <w:r>
              <w:rPr>
                <w:rFonts w:ascii="Times New Roman" w:hAnsi="Times New Roman"/>
                <w:b/>
              </w:rPr>
              <w:t>s</w:t>
            </w:r>
            <w:r w:rsidR="004D6E61">
              <w:rPr>
                <w:rFonts w:ascii="Times New Roman" w:hAnsi="Times New Roman"/>
                <w:b/>
              </w:rPr>
              <w:br/>
            </w:r>
            <w:r w:rsidR="004D6E61">
              <w:rPr>
                <w:rFonts w:ascii="Times New Roman" w:hAnsi="Times New Roman"/>
              </w:rPr>
              <w:t xml:space="preserve">            </w:t>
            </w:r>
            <w:r w:rsidRPr="00BD60BF">
              <w:rPr>
                <w:rFonts w:ascii="Times New Roman" w:hAnsi="Times New Roman"/>
              </w:rPr>
              <w:t>School Libraries: Past,  Present, and Future</w:t>
            </w:r>
          </w:p>
          <w:p w:rsidR="00D40EBB" w:rsidRPr="00FC56DC" w:rsidRDefault="008612BB" w:rsidP="00D07C16">
            <w:pPr>
              <w:widowControl w:val="0"/>
              <w:tabs>
                <w:tab w:val="left" w:pos="720"/>
              </w:tabs>
              <w:suppressAutoHyphens/>
              <w:ind w:left="720"/>
              <w:rPr>
                <w:rFonts w:ascii="Times New Roman" w:hAnsi="Times New Roman"/>
              </w:rPr>
            </w:pPr>
            <w:r w:rsidRPr="00BD60BF">
              <w:rPr>
                <w:rFonts w:ascii="Times New Roman" w:hAnsi="Times New Roman"/>
              </w:rPr>
              <w:t>Research: Learning in Libraries</w:t>
            </w:r>
            <w:r w:rsidR="006804FF">
              <w:rPr>
                <w:rFonts w:ascii="Times New Roman" w:hAnsi="Times New Roman"/>
              </w:rPr>
              <w:br/>
            </w:r>
            <w:r w:rsidR="00D07C16">
              <w:rPr>
                <w:rFonts w:ascii="Times New Roman" w:hAnsi="Times New Roman"/>
              </w:rPr>
              <w:t>Model blog</w:t>
            </w:r>
            <w:r w:rsidR="004E6A0A">
              <w:rPr>
                <w:rFonts w:ascii="Times New Roman" w:hAnsi="Times New Roman"/>
              </w:rPr>
              <w:t xml:space="preserve"> </w:t>
            </w:r>
            <w:r w:rsidR="004D6E61">
              <w:rPr>
                <w:rFonts w:ascii="Times New Roman" w:hAnsi="Times New Roman"/>
              </w:rPr>
              <w:t>talk, resource sharing</w:t>
            </w:r>
          </w:p>
        </w:tc>
      </w:tr>
      <w:tr w:rsidR="00D40EBB" w:rsidRPr="00BD60BF">
        <w:tc>
          <w:tcPr>
            <w:tcW w:w="2475" w:type="dxa"/>
          </w:tcPr>
          <w:p w:rsidR="00D40EBB" w:rsidRPr="00BD60BF" w:rsidRDefault="00D40EBB" w:rsidP="00D56D55">
            <w:pPr>
              <w:rPr>
                <w:rFonts w:ascii="Times New Roman" w:hAnsi="Times New Roman"/>
              </w:rPr>
            </w:pPr>
          </w:p>
        </w:tc>
        <w:tc>
          <w:tcPr>
            <w:tcW w:w="8205" w:type="dxa"/>
            <w:vMerge/>
          </w:tcPr>
          <w:p w:rsidR="00D40EBB" w:rsidRPr="00BD60BF" w:rsidRDefault="00D40EBB" w:rsidP="00D56D55">
            <w:pPr>
              <w:rPr>
                <w:rFonts w:ascii="Times New Roman" w:hAnsi="Times New Roman"/>
              </w:rPr>
            </w:pPr>
          </w:p>
        </w:tc>
      </w:tr>
      <w:tr w:rsidR="00D40EBB" w:rsidRPr="00BD60BF">
        <w:tc>
          <w:tcPr>
            <w:tcW w:w="10680" w:type="dxa"/>
            <w:gridSpan w:val="2"/>
          </w:tcPr>
          <w:p w:rsidR="00D40EBB" w:rsidRDefault="00D40EBB" w:rsidP="00D56D55">
            <w:pPr>
              <w:rPr>
                <w:rFonts w:ascii="Times New Roman" w:hAnsi="Times New Roman"/>
                <w:b/>
              </w:rPr>
            </w:pPr>
            <w:r w:rsidRPr="00BD60BF">
              <w:rPr>
                <w:rFonts w:ascii="Times New Roman" w:hAnsi="Times New Roman"/>
                <w:b/>
              </w:rPr>
              <w:t xml:space="preserve">Read for next Class: </w:t>
            </w:r>
          </w:p>
          <w:p w:rsidR="00D40EBB" w:rsidRDefault="00D40EBB" w:rsidP="00D56D55">
            <w:pPr>
              <w:rPr>
                <w:rFonts w:ascii="Times New Roman" w:hAnsi="Times New Roman"/>
                <w:i/>
                <w:iCs/>
              </w:rPr>
            </w:pPr>
            <w:r>
              <w:rPr>
                <w:rFonts w:ascii="Times New Roman" w:hAnsi="Times New Roman"/>
                <w:i/>
                <w:iCs/>
              </w:rPr>
              <w:t>Linking for Learning pp.</w:t>
            </w:r>
            <w:r w:rsidR="004017B0">
              <w:rPr>
                <w:rFonts w:ascii="Times New Roman" w:hAnsi="Times New Roman"/>
                <w:i/>
                <w:iCs/>
              </w:rPr>
              <w:t xml:space="preserve"> </w:t>
            </w:r>
            <w:r w:rsidR="00915CB9">
              <w:rPr>
                <w:rFonts w:ascii="Times New Roman" w:hAnsi="Times New Roman"/>
                <w:i/>
                <w:iCs/>
              </w:rPr>
              <w:t xml:space="preserve">40-41, 44-45, </w:t>
            </w:r>
            <w:r w:rsidR="004017B0">
              <w:rPr>
                <w:rFonts w:ascii="Times New Roman" w:hAnsi="Times New Roman"/>
                <w:i/>
                <w:iCs/>
              </w:rPr>
              <w:t>64-</w:t>
            </w:r>
            <w:r w:rsidR="00935062">
              <w:rPr>
                <w:rFonts w:ascii="Times New Roman" w:hAnsi="Times New Roman"/>
                <w:i/>
                <w:iCs/>
              </w:rPr>
              <w:t>67</w:t>
            </w:r>
          </w:p>
          <w:p w:rsidR="00D40EBB" w:rsidRDefault="00D40EBB" w:rsidP="00D56D55">
            <w:pPr>
              <w:rPr>
                <w:rFonts w:ascii="Times New Roman" w:hAnsi="Times New Roman"/>
                <w:i/>
                <w:iCs/>
              </w:rPr>
            </w:pPr>
            <w:r w:rsidRPr="00BD60BF">
              <w:rPr>
                <w:rFonts w:ascii="Times New Roman" w:hAnsi="Times New Roman"/>
                <w:i/>
                <w:iCs/>
              </w:rPr>
              <w:t>Enhancing Teaching and Learnin</w:t>
            </w:r>
            <w:r>
              <w:rPr>
                <w:rFonts w:ascii="Times New Roman" w:hAnsi="Times New Roman"/>
                <w:i/>
                <w:iCs/>
              </w:rPr>
              <w:t>g Ch. 3</w:t>
            </w:r>
          </w:p>
          <w:p w:rsidR="00D40EBB" w:rsidRDefault="00D40EBB" w:rsidP="00D56D55">
            <w:pPr>
              <w:rPr>
                <w:rFonts w:ascii="Times New Roman" w:hAnsi="Times New Roman"/>
                <w:i/>
                <w:iCs/>
              </w:rPr>
            </w:pPr>
            <w:r w:rsidRPr="00BD60BF">
              <w:rPr>
                <w:rFonts w:ascii="Times New Roman" w:hAnsi="Times New Roman"/>
                <w:i/>
                <w:iCs/>
              </w:rPr>
              <w:t>Is Your School Library Media Specialist Highly Qualified</w:t>
            </w:r>
            <w:r>
              <w:rPr>
                <w:rFonts w:ascii="Times New Roman" w:hAnsi="Times New Roman"/>
                <w:i/>
                <w:iCs/>
              </w:rPr>
              <w:t>?</w:t>
            </w:r>
            <w:r w:rsidRPr="00BD60BF">
              <w:rPr>
                <w:rFonts w:ascii="Times New Roman" w:hAnsi="Times New Roman"/>
                <w:i/>
                <w:iCs/>
              </w:rPr>
              <w:t xml:space="preserve"> </w:t>
            </w:r>
            <w:r>
              <w:rPr>
                <w:rFonts w:ascii="Times New Roman" w:hAnsi="Times New Roman"/>
              </w:rPr>
              <w:t xml:space="preserve">by </w:t>
            </w:r>
            <w:r w:rsidRPr="00BD60BF">
              <w:rPr>
                <w:rFonts w:ascii="Times New Roman" w:hAnsi="Times New Roman"/>
              </w:rPr>
              <w:t>Allison Kaplan</w:t>
            </w:r>
          </w:p>
          <w:p w:rsidR="00D40EBB" w:rsidRPr="00354CB2" w:rsidRDefault="00354CB2" w:rsidP="00D56D55">
            <w:pPr>
              <w:rPr>
                <w:rFonts w:ascii="Times New Roman" w:hAnsi="Times New Roman"/>
              </w:rPr>
            </w:pPr>
            <w:r>
              <w:rPr>
                <w:rFonts w:ascii="Times New Roman" w:hAnsi="Times New Roman"/>
                <w:i/>
              </w:rPr>
              <w:lastRenderedPageBreak/>
              <w:t xml:space="preserve">The Power of Audience: Effective Communication with your Principal </w:t>
            </w:r>
            <w:r>
              <w:rPr>
                <w:rFonts w:ascii="Times New Roman" w:hAnsi="Times New Roman"/>
              </w:rPr>
              <w:t xml:space="preserve">by Gary </w:t>
            </w:r>
            <w:proofErr w:type="spellStart"/>
            <w:r>
              <w:rPr>
                <w:rFonts w:ascii="Times New Roman" w:hAnsi="Times New Roman"/>
              </w:rPr>
              <w:t>Hartzell</w:t>
            </w:r>
            <w:proofErr w:type="spellEnd"/>
          </w:p>
          <w:p w:rsidR="00D40EBB" w:rsidRDefault="00D40EBB" w:rsidP="00D56D55">
            <w:pPr>
              <w:rPr>
                <w:rFonts w:ascii="Times New Roman" w:hAnsi="Times New Roman"/>
                <w:b/>
                <w:bCs/>
              </w:rPr>
            </w:pPr>
          </w:p>
          <w:p w:rsidR="00D40EBB" w:rsidRDefault="00D40EBB" w:rsidP="00D56D55">
            <w:pPr>
              <w:rPr>
                <w:rFonts w:ascii="Times New Roman" w:hAnsi="Times New Roman"/>
              </w:rPr>
            </w:pPr>
            <w:r>
              <w:rPr>
                <w:rFonts w:ascii="Times New Roman" w:hAnsi="Times New Roman"/>
                <w:b/>
                <w:bCs/>
              </w:rPr>
              <w:t>Bring for next week</w:t>
            </w:r>
            <w:r w:rsidRPr="00BD60BF">
              <w:rPr>
                <w:rFonts w:ascii="Times New Roman" w:hAnsi="Times New Roman"/>
                <w:b/>
                <w:bCs/>
              </w:rPr>
              <w:t>:</w:t>
            </w:r>
            <w:r w:rsidRPr="00BD60BF">
              <w:rPr>
                <w:rFonts w:ascii="Times New Roman" w:hAnsi="Times New Roman"/>
              </w:rPr>
              <w:t xml:space="preserve"> </w:t>
            </w:r>
          </w:p>
          <w:p w:rsidR="008612BB" w:rsidRDefault="008612BB" w:rsidP="008612BB">
            <w:pPr>
              <w:rPr>
                <w:rFonts w:ascii="Times New Roman" w:hAnsi="Times New Roman"/>
              </w:rPr>
            </w:pPr>
            <w:r w:rsidRPr="00BD60BF">
              <w:rPr>
                <w:rFonts w:ascii="Times New Roman" w:hAnsi="Times New Roman"/>
              </w:rPr>
              <w:t>AASL Standards for the 21</w:t>
            </w:r>
            <w:r w:rsidRPr="00BD60BF">
              <w:rPr>
                <w:rFonts w:ascii="Times New Roman" w:hAnsi="Times New Roman"/>
                <w:vertAlign w:val="superscript"/>
              </w:rPr>
              <w:t>st</w:t>
            </w:r>
            <w:r>
              <w:rPr>
                <w:rFonts w:ascii="Times New Roman" w:hAnsi="Times New Roman"/>
              </w:rPr>
              <w:t xml:space="preserve"> Century Learner</w:t>
            </w:r>
          </w:p>
          <w:p w:rsidR="008612BB" w:rsidRDefault="008612BB" w:rsidP="008612BB">
            <w:pPr>
              <w:rPr>
                <w:rFonts w:ascii="Times New Roman" w:hAnsi="Times New Roman"/>
              </w:rPr>
            </w:pPr>
            <w:r w:rsidRPr="00BD60BF">
              <w:rPr>
                <w:rFonts w:ascii="Times New Roman" w:hAnsi="Times New Roman"/>
              </w:rPr>
              <w:t>National Board for the Professional Teaching Standards for Library Media</w:t>
            </w:r>
            <w:r>
              <w:rPr>
                <w:rFonts w:ascii="Times New Roman" w:hAnsi="Times New Roman"/>
              </w:rPr>
              <w:t xml:space="preserve"> (1 page overview)</w:t>
            </w:r>
          </w:p>
          <w:p w:rsidR="008612BB" w:rsidRPr="008612BB" w:rsidRDefault="008612BB" w:rsidP="008612BB">
            <w:pPr>
              <w:rPr>
                <w:rFonts w:ascii="Times New Roman" w:hAnsi="Times New Roman"/>
                <w:iCs/>
              </w:rPr>
            </w:pPr>
            <w:r>
              <w:rPr>
                <w:rFonts w:ascii="Times New Roman" w:hAnsi="Times New Roman"/>
              </w:rPr>
              <w:t>National Educational Technology Standards (NETS) for Students, for Teachers, for Administrators</w:t>
            </w:r>
          </w:p>
          <w:p w:rsidR="00D40EBB" w:rsidRDefault="00D40EBB" w:rsidP="00D56D55">
            <w:pPr>
              <w:rPr>
                <w:rFonts w:ascii="Times New Roman" w:hAnsi="Times New Roman"/>
              </w:rPr>
            </w:pPr>
            <w:r w:rsidRPr="00BD60BF">
              <w:rPr>
                <w:rFonts w:ascii="Times New Roman" w:hAnsi="Times New Roman"/>
                <w:i/>
                <w:iCs/>
              </w:rPr>
              <w:t xml:space="preserve">Some Assembly Required </w:t>
            </w:r>
            <w:r w:rsidR="00935062">
              <w:rPr>
                <w:rFonts w:ascii="Times New Roman" w:hAnsi="Times New Roman"/>
              </w:rPr>
              <w:t>by</w:t>
            </w:r>
            <w:r w:rsidRPr="00BD60BF">
              <w:rPr>
                <w:rFonts w:ascii="Times New Roman" w:hAnsi="Times New Roman"/>
              </w:rPr>
              <w:t xml:space="preserve"> Gail Bush</w:t>
            </w:r>
          </w:p>
          <w:p w:rsidR="00D40EBB" w:rsidRPr="00FC56DC" w:rsidRDefault="00D40EBB" w:rsidP="00D56D55">
            <w:pPr>
              <w:rPr>
                <w:rFonts w:ascii="Times New Roman" w:hAnsi="Times New Roman"/>
              </w:rPr>
            </w:pPr>
          </w:p>
        </w:tc>
      </w:tr>
      <w:tr w:rsidR="00D40EBB" w:rsidRPr="00BD60BF">
        <w:tc>
          <w:tcPr>
            <w:tcW w:w="10680" w:type="dxa"/>
            <w:gridSpan w:val="2"/>
          </w:tcPr>
          <w:p w:rsidR="00D40EBB" w:rsidRPr="00BD60BF" w:rsidRDefault="00D40EBB" w:rsidP="00D56D55">
            <w:pPr>
              <w:rPr>
                <w:rFonts w:ascii="Times New Roman" w:hAnsi="Times New Roman"/>
              </w:rPr>
            </w:pPr>
          </w:p>
        </w:tc>
      </w:tr>
      <w:tr w:rsidR="00D40EBB" w:rsidRPr="00BD60BF">
        <w:tc>
          <w:tcPr>
            <w:tcW w:w="2475" w:type="dxa"/>
          </w:tcPr>
          <w:p w:rsidR="00D40EBB" w:rsidRPr="00BD60BF" w:rsidRDefault="00D40EBB" w:rsidP="00D56D55">
            <w:pPr>
              <w:rPr>
                <w:rFonts w:ascii="Times New Roman" w:hAnsi="Times New Roman"/>
                <w:b/>
              </w:rPr>
            </w:pPr>
            <w:r>
              <w:rPr>
                <w:rFonts w:ascii="Times New Roman" w:hAnsi="Times New Roman"/>
                <w:b/>
              </w:rPr>
              <w:t>3</w:t>
            </w:r>
            <w:r w:rsidR="00935062">
              <w:rPr>
                <w:rFonts w:ascii="Times New Roman" w:hAnsi="Times New Roman"/>
                <w:b/>
              </w:rPr>
              <w:t>. April 19, 2011</w:t>
            </w:r>
          </w:p>
        </w:tc>
        <w:tc>
          <w:tcPr>
            <w:tcW w:w="8205" w:type="dxa"/>
            <w:vMerge w:val="restart"/>
          </w:tcPr>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p>
          <w:p w:rsidR="008612BB" w:rsidRPr="008612BB" w:rsidRDefault="004D6E61" w:rsidP="004D6E61">
            <w:pPr>
              <w:widowControl w:val="0"/>
              <w:tabs>
                <w:tab w:val="left" w:pos="720"/>
              </w:tabs>
              <w:suppressAutoHyphens/>
              <w:ind w:left="720"/>
              <w:rPr>
                <w:rFonts w:ascii="Times New Roman" w:hAnsi="Times New Roman"/>
                <w:bCs/>
              </w:rPr>
            </w:pPr>
            <w:r>
              <w:rPr>
                <w:rFonts w:ascii="Times New Roman" w:hAnsi="Times New Roman"/>
              </w:rPr>
              <w:br/>
            </w:r>
            <w:r w:rsidR="008612BB">
              <w:rPr>
                <w:rFonts w:ascii="Times New Roman" w:hAnsi="Times New Roman"/>
              </w:rPr>
              <w:t>Standards: National, State, District</w:t>
            </w:r>
            <w:r w:rsidR="008612BB">
              <w:rPr>
                <w:rFonts w:ascii="Times New Roman" w:hAnsi="Times New Roman"/>
              </w:rPr>
              <w:br/>
            </w:r>
            <w:r w:rsidR="008612BB">
              <w:rPr>
                <w:rFonts w:ascii="Times New Roman" w:hAnsi="Times New Roman"/>
                <w:b/>
                <w:bCs/>
              </w:rPr>
              <w:t xml:space="preserve">     </w:t>
            </w:r>
            <w:r w:rsidR="008612BB">
              <w:rPr>
                <w:rFonts w:ascii="Times New Roman" w:hAnsi="Times New Roman"/>
                <w:bCs/>
              </w:rPr>
              <w:t>Special Guest:  Connie Amon, Chicago Public Schools</w:t>
            </w:r>
          </w:p>
          <w:p w:rsidR="00D40EBB" w:rsidRPr="004D6E61" w:rsidRDefault="00D40EBB" w:rsidP="004D6E61">
            <w:pPr>
              <w:widowControl w:val="0"/>
              <w:tabs>
                <w:tab w:val="left" w:pos="720"/>
              </w:tabs>
              <w:suppressAutoHyphens/>
              <w:ind w:left="720"/>
              <w:rPr>
                <w:rFonts w:ascii="Times New Roman" w:hAnsi="Times New Roman"/>
              </w:rPr>
            </w:pPr>
            <w:r w:rsidRPr="00BD60BF">
              <w:rPr>
                <w:rFonts w:ascii="Times New Roman" w:hAnsi="Times New Roman"/>
                <w:b/>
                <w:bCs/>
              </w:rPr>
              <w:t>Program Administration I</w:t>
            </w:r>
          </w:p>
          <w:p w:rsidR="00F1171E" w:rsidRDefault="004D6E61" w:rsidP="004D6E61">
            <w:pPr>
              <w:widowControl w:val="0"/>
              <w:suppressAutoHyphens/>
              <w:ind w:left="720"/>
              <w:rPr>
                <w:rFonts w:ascii="Times New Roman" w:hAnsi="Times New Roman"/>
              </w:rPr>
            </w:pPr>
            <w:r>
              <w:rPr>
                <w:rFonts w:ascii="Times New Roman" w:hAnsi="Times New Roman"/>
              </w:rPr>
              <w:t xml:space="preserve">     </w:t>
            </w:r>
            <w:r w:rsidR="00D40EBB" w:rsidRPr="00BD60BF">
              <w:rPr>
                <w:rFonts w:ascii="Times New Roman" w:hAnsi="Times New Roman"/>
              </w:rPr>
              <w:t>Staffing, Administrative Reports, &amp; Procedures</w:t>
            </w:r>
            <w:r w:rsidR="0058714E">
              <w:rPr>
                <w:rFonts w:ascii="Times New Roman" w:hAnsi="Times New Roman"/>
              </w:rPr>
              <w:br/>
              <w:t xml:space="preserve">Review Advocacy Letter assignment – due </w:t>
            </w:r>
            <w:r w:rsidR="00915CB9">
              <w:rPr>
                <w:rFonts w:ascii="Times New Roman" w:hAnsi="Times New Roman"/>
              </w:rPr>
              <w:t>May 17</w:t>
            </w:r>
            <w:r>
              <w:rPr>
                <w:rFonts w:ascii="Times New Roman" w:hAnsi="Times New Roman"/>
              </w:rPr>
              <w:br/>
            </w:r>
            <w:r w:rsidR="00F1171E">
              <w:rPr>
                <w:rFonts w:ascii="Times New Roman" w:hAnsi="Times New Roman"/>
              </w:rPr>
              <w:t>ETL Resource sharing</w:t>
            </w:r>
            <w:r w:rsidR="00135D7F">
              <w:rPr>
                <w:rFonts w:ascii="Times New Roman" w:hAnsi="Times New Roman"/>
              </w:rPr>
              <w:t xml:space="preserve"> (Chapter 3</w:t>
            </w:r>
            <w:r w:rsidR="00FF0437">
              <w:rPr>
                <w:rFonts w:ascii="Times New Roman" w:hAnsi="Times New Roman"/>
              </w:rPr>
              <w:t>)</w:t>
            </w:r>
          </w:p>
          <w:p w:rsidR="00D40EBB" w:rsidRPr="00BD60BF" w:rsidRDefault="00F1171E" w:rsidP="004D6E61">
            <w:pPr>
              <w:widowControl w:val="0"/>
              <w:suppressAutoHyphens/>
              <w:ind w:left="720"/>
              <w:rPr>
                <w:rFonts w:ascii="Times New Roman" w:hAnsi="Times New Roman"/>
              </w:rPr>
            </w:pPr>
            <w:r>
              <w:rPr>
                <w:rFonts w:ascii="Times New Roman" w:hAnsi="Times New Roman"/>
              </w:rPr>
              <w:t xml:space="preserve"> </w:t>
            </w:r>
          </w:p>
          <w:p w:rsidR="00D40EBB" w:rsidRPr="00FC56DC" w:rsidRDefault="00D40EBB" w:rsidP="00D56D55">
            <w:pPr>
              <w:widowControl w:val="0"/>
              <w:suppressAutoHyphens/>
              <w:ind w:left="720"/>
              <w:rPr>
                <w:rFonts w:ascii="Times New Roman" w:hAnsi="Times New Roman"/>
              </w:rPr>
            </w:pPr>
          </w:p>
        </w:tc>
      </w:tr>
      <w:tr w:rsidR="00D40EBB" w:rsidRPr="00BD60BF">
        <w:tc>
          <w:tcPr>
            <w:tcW w:w="2475" w:type="dxa"/>
          </w:tcPr>
          <w:p w:rsidR="00D40EBB" w:rsidRPr="00BD60BF" w:rsidRDefault="00F1171E" w:rsidP="00D56D55">
            <w:pPr>
              <w:rPr>
                <w:rFonts w:ascii="Times New Roman" w:hAnsi="Times New Roman"/>
              </w:rPr>
            </w:pPr>
            <w:r>
              <w:rPr>
                <w:rFonts w:ascii="Times New Roman" w:hAnsi="Times New Roman"/>
              </w:rPr>
              <w:t xml:space="preserve">   </w:t>
            </w:r>
          </w:p>
        </w:tc>
        <w:tc>
          <w:tcPr>
            <w:tcW w:w="8205" w:type="dxa"/>
            <w:vMerge/>
          </w:tcPr>
          <w:p w:rsidR="00D40EBB" w:rsidRPr="00BD60BF" w:rsidRDefault="00D40EBB" w:rsidP="00D56D55">
            <w:pPr>
              <w:rPr>
                <w:rFonts w:ascii="Times New Roman" w:hAnsi="Times New Roman"/>
              </w:rPr>
            </w:pPr>
          </w:p>
        </w:tc>
      </w:tr>
      <w:tr w:rsidR="00D40EBB" w:rsidRPr="00BD60BF">
        <w:trPr>
          <w:trHeight w:val="650"/>
        </w:trPr>
        <w:tc>
          <w:tcPr>
            <w:tcW w:w="10680" w:type="dxa"/>
            <w:gridSpan w:val="2"/>
          </w:tcPr>
          <w:p w:rsidR="00D40EBB" w:rsidRDefault="00D40EBB" w:rsidP="00D56D55">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D40EBB" w:rsidRPr="00915CB9" w:rsidRDefault="00D40EBB" w:rsidP="00D56D55">
            <w:pPr>
              <w:rPr>
                <w:rFonts w:ascii="Times New Roman" w:hAnsi="Times New Roman"/>
                <w:i/>
                <w:iCs/>
              </w:rPr>
            </w:pPr>
            <w:r w:rsidRPr="00BD60BF">
              <w:rPr>
                <w:rFonts w:ascii="Times New Roman" w:hAnsi="Times New Roman"/>
                <w:i/>
                <w:iCs/>
              </w:rPr>
              <w:t xml:space="preserve">Linking for Learning </w:t>
            </w:r>
            <w:r w:rsidR="00935062">
              <w:rPr>
                <w:rFonts w:ascii="Times New Roman" w:hAnsi="Times New Roman"/>
              </w:rPr>
              <w:t xml:space="preserve">pp. </w:t>
            </w:r>
            <w:r w:rsidR="004017B0">
              <w:rPr>
                <w:rFonts w:ascii="Times New Roman" w:hAnsi="Times New Roman"/>
                <w:i/>
                <w:iCs/>
              </w:rPr>
              <w:t xml:space="preserve">27-29, </w:t>
            </w:r>
            <w:r w:rsidR="004017B0" w:rsidRPr="00915CB9">
              <w:rPr>
                <w:rFonts w:ascii="Times New Roman" w:hAnsi="Times New Roman"/>
                <w:i/>
              </w:rPr>
              <w:t>36-37, 76-77, 82-</w:t>
            </w:r>
            <w:r w:rsidR="00935062" w:rsidRPr="00915CB9">
              <w:rPr>
                <w:rFonts w:ascii="Times New Roman" w:hAnsi="Times New Roman"/>
                <w:i/>
              </w:rPr>
              <w:t>85</w:t>
            </w:r>
          </w:p>
          <w:p w:rsidR="00D40EBB" w:rsidRDefault="00D40EBB" w:rsidP="00D56D55">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13</w:t>
            </w:r>
          </w:p>
          <w:p w:rsidR="00D40EBB" w:rsidRDefault="00D40EBB" w:rsidP="00D56D55">
            <w:pPr>
              <w:rPr>
                <w:rFonts w:ascii="Times New Roman" w:hAnsi="Times New Roman"/>
              </w:rPr>
            </w:pPr>
            <w:r>
              <w:rPr>
                <w:rFonts w:ascii="Times New Roman" w:hAnsi="Times New Roman"/>
                <w:i/>
              </w:rPr>
              <w:t xml:space="preserve">Budgeting as Easy as 1-2-3 </w:t>
            </w:r>
            <w:r>
              <w:rPr>
                <w:rFonts w:ascii="Times New Roman" w:hAnsi="Times New Roman"/>
              </w:rPr>
              <w:t>by Gail Dickinson</w:t>
            </w:r>
          </w:p>
          <w:p w:rsidR="00D40EBB" w:rsidRDefault="00D40EBB" w:rsidP="00D56D55">
            <w:pPr>
              <w:rPr>
                <w:rFonts w:ascii="Times New Roman" w:hAnsi="Times New Roman"/>
                <w:b/>
                <w:bCs/>
              </w:rPr>
            </w:pPr>
            <w:r>
              <w:rPr>
                <w:rFonts w:ascii="Times New Roman" w:hAnsi="Times New Roman"/>
                <w:b/>
                <w:bCs/>
              </w:rPr>
              <w:t>Bring for next c</w:t>
            </w:r>
            <w:r w:rsidRPr="00BD60BF">
              <w:rPr>
                <w:rFonts w:ascii="Times New Roman" w:hAnsi="Times New Roman"/>
                <w:b/>
                <w:bCs/>
              </w:rPr>
              <w:t>lass</w:t>
            </w:r>
            <w:r>
              <w:rPr>
                <w:rFonts w:ascii="Times New Roman" w:hAnsi="Times New Roman"/>
                <w:b/>
                <w:bCs/>
              </w:rPr>
              <w:t>:</w:t>
            </w:r>
          </w:p>
          <w:p w:rsidR="00D40EBB" w:rsidRPr="00BD60BF" w:rsidRDefault="00D40EBB" w:rsidP="00D56D55">
            <w:pPr>
              <w:rPr>
                <w:rFonts w:ascii="Times New Roman" w:hAnsi="Times New Roman"/>
                <w:b/>
              </w:rPr>
            </w:pPr>
            <w:r w:rsidRPr="00321111">
              <w:rPr>
                <w:rFonts w:ascii="Times New Roman" w:hAnsi="Times New Roman"/>
                <w:bCs/>
                <w:i/>
              </w:rPr>
              <w:t>Linking for Learning</w:t>
            </w:r>
            <w:r>
              <w:rPr>
                <w:rFonts w:ascii="Times New Roman" w:hAnsi="Times New Roman"/>
                <w:b/>
                <w:bCs/>
              </w:rPr>
              <w:t xml:space="preserve"> </w:t>
            </w: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115"/>
        <w:gridCol w:w="3075"/>
      </w:tblGrid>
      <w:tr w:rsidR="00D40EBB" w:rsidRPr="00BD60BF">
        <w:tc>
          <w:tcPr>
            <w:tcW w:w="2490" w:type="dxa"/>
          </w:tcPr>
          <w:p w:rsidR="00D40EBB" w:rsidRPr="00BD60BF" w:rsidRDefault="00935062" w:rsidP="00D56D55">
            <w:pPr>
              <w:rPr>
                <w:rFonts w:ascii="Times New Roman" w:hAnsi="Times New Roman"/>
                <w:b/>
              </w:rPr>
            </w:pPr>
            <w:r>
              <w:rPr>
                <w:rFonts w:ascii="Times New Roman" w:hAnsi="Times New Roman"/>
                <w:b/>
              </w:rPr>
              <w:t>4. April 26, 2011</w:t>
            </w:r>
          </w:p>
        </w:tc>
        <w:tc>
          <w:tcPr>
            <w:tcW w:w="8190" w:type="dxa"/>
            <w:gridSpan w:val="2"/>
            <w:vMerge w:val="restart"/>
          </w:tcPr>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F1171E">
            <w:pPr>
              <w:widowControl w:val="0"/>
              <w:tabs>
                <w:tab w:val="left" w:pos="720"/>
              </w:tabs>
              <w:suppressAutoHyphens/>
              <w:ind w:left="720"/>
              <w:rPr>
                <w:rFonts w:ascii="Times New Roman" w:hAnsi="Times New Roman"/>
              </w:rPr>
            </w:pPr>
            <w:r w:rsidRPr="00BD60BF">
              <w:rPr>
                <w:rFonts w:ascii="Times New Roman" w:hAnsi="Times New Roman"/>
                <w:b/>
                <w:bCs/>
              </w:rPr>
              <w:t>Program Administration II</w:t>
            </w:r>
          </w:p>
          <w:p w:rsidR="00D40EBB" w:rsidRDefault="00F1171E" w:rsidP="00D56D55">
            <w:pPr>
              <w:widowControl w:val="0"/>
              <w:suppressAutoHyphens/>
              <w:ind w:left="720"/>
              <w:rPr>
                <w:rFonts w:ascii="Times New Roman" w:hAnsi="Times New Roman"/>
              </w:rPr>
            </w:pPr>
            <w:r>
              <w:rPr>
                <w:rFonts w:ascii="Times New Roman" w:hAnsi="Times New Roman"/>
              </w:rPr>
              <w:t xml:space="preserve">     </w:t>
            </w:r>
            <w:r w:rsidR="00D40EBB" w:rsidRPr="00BD60BF">
              <w:rPr>
                <w:rFonts w:ascii="Times New Roman" w:hAnsi="Times New Roman"/>
              </w:rPr>
              <w:t xml:space="preserve">Funding, Budgets and Grants, Planning and Assessment </w:t>
            </w:r>
          </w:p>
          <w:p w:rsidR="00D40EBB" w:rsidRDefault="00D40EBB" w:rsidP="00F1171E">
            <w:pPr>
              <w:widowControl w:val="0"/>
              <w:tabs>
                <w:tab w:val="left" w:pos="720"/>
              </w:tabs>
              <w:suppressAutoHyphens/>
              <w:ind w:left="720"/>
              <w:rPr>
                <w:rFonts w:ascii="Times New Roman" w:hAnsi="Times New Roman"/>
              </w:rPr>
            </w:pPr>
            <w:r w:rsidRPr="00BD60BF">
              <w:rPr>
                <w:rFonts w:ascii="Times New Roman" w:hAnsi="Times New Roman"/>
              </w:rPr>
              <w:t>Linking for learning rubrics -where are you now?</w:t>
            </w:r>
            <w:r w:rsidR="0058714E">
              <w:rPr>
                <w:rFonts w:ascii="Times New Roman" w:hAnsi="Times New Roman"/>
              </w:rPr>
              <w:br/>
              <w:t>Review Action Plan assignment –</w:t>
            </w:r>
            <w:r w:rsidR="00915CB9">
              <w:rPr>
                <w:rFonts w:ascii="Times New Roman" w:hAnsi="Times New Roman"/>
              </w:rPr>
              <w:t xml:space="preserve"> due May 24</w:t>
            </w:r>
          </w:p>
          <w:p w:rsidR="00F1171E" w:rsidRDefault="00F1171E" w:rsidP="00F1171E">
            <w:pPr>
              <w:widowControl w:val="0"/>
              <w:tabs>
                <w:tab w:val="left" w:pos="720"/>
              </w:tabs>
              <w:suppressAutoHyphens/>
              <w:ind w:left="720"/>
              <w:rPr>
                <w:rFonts w:ascii="Times New Roman" w:hAnsi="Times New Roman"/>
              </w:rPr>
            </w:pPr>
            <w:r>
              <w:rPr>
                <w:rFonts w:ascii="Times New Roman" w:hAnsi="Times New Roman"/>
              </w:rPr>
              <w:t>ETL Resource sharing</w:t>
            </w:r>
            <w:r w:rsidR="00935062">
              <w:rPr>
                <w:rFonts w:ascii="Times New Roman" w:hAnsi="Times New Roman"/>
              </w:rPr>
              <w:t xml:space="preserve"> (Chapter 13)</w:t>
            </w:r>
          </w:p>
          <w:p w:rsidR="00D40EBB" w:rsidRPr="0054336B" w:rsidRDefault="00935062" w:rsidP="00F1171E">
            <w:pPr>
              <w:widowControl w:val="0"/>
              <w:tabs>
                <w:tab w:val="left" w:pos="720"/>
              </w:tabs>
              <w:suppressAutoHyphens/>
              <w:ind w:left="720"/>
              <w:rPr>
                <w:rFonts w:ascii="Times New Roman" w:hAnsi="Times New Roman"/>
              </w:rPr>
            </w:pPr>
            <w:r>
              <w:rPr>
                <w:rFonts w:ascii="Times New Roman" w:hAnsi="Times New Roman"/>
              </w:rPr>
              <w:t>Blog talks</w:t>
            </w:r>
            <w:r w:rsidR="00E661E4">
              <w:rPr>
                <w:rFonts w:ascii="Times New Roman" w:hAnsi="Times New Roman"/>
              </w:rPr>
              <w:t>:</w:t>
            </w:r>
          </w:p>
        </w:tc>
      </w:tr>
      <w:tr w:rsidR="00D40EBB" w:rsidRPr="00BD60BF">
        <w:tc>
          <w:tcPr>
            <w:tcW w:w="2490" w:type="dxa"/>
          </w:tcPr>
          <w:p w:rsidR="00D40EBB" w:rsidRPr="00BD60BF" w:rsidRDefault="00D40EBB" w:rsidP="00D56D55">
            <w:pPr>
              <w:rPr>
                <w:rFonts w:ascii="Times New Roman" w:hAnsi="Times New Roman"/>
              </w:rPr>
            </w:pPr>
          </w:p>
        </w:tc>
        <w:tc>
          <w:tcPr>
            <w:tcW w:w="8190" w:type="dxa"/>
            <w:gridSpan w:val="2"/>
            <w:vMerge/>
          </w:tcPr>
          <w:p w:rsidR="00D40EBB" w:rsidRPr="00BD60BF" w:rsidRDefault="00D40EBB" w:rsidP="00D56D55">
            <w:pPr>
              <w:rPr>
                <w:rFonts w:ascii="Times New Roman" w:hAnsi="Times New Roman"/>
              </w:rPr>
            </w:pPr>
          </w:p>
        </w:tc>
      </w:tr>
      <w:tr w:rsidR="00D40EBB" w:rsidRPr="00BD60BF">
        <w:tc>
          <w:tcPr>
            <w:tcW w:w="10680" w:type="dxa"/>
            <w:gridSpan w:val="3"/>
          </w:tcPr>
          <w:p w:rsidR="00D40EBB" w:rsidRDefault="00D40EBB" w:rsidP="00D56D55">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915CB9" w:rsidRDefault="00915CB9" w:rsidP="00D56D55">
            <w:pPr>
              <w:rPr>
                <w:rFonts w:ascii="Times New Roman" w:hAnsi="Times New Roman"/>
                <w:i/>
                <w:iCs/>
              </w:rPr>
            </w:pPr>
            <w:r>
              <w:rPr>
                <w:rFonts w:ascii="Times New Roman" w:hAnsi="Times New Roman"/>
                <w:i/>
                <w:iCs/>
              </w:rPr>
              <w:t>Linking for Learning pp. 42-43, 52-53</w:t>
            </w:r>
          </w:p>
          <w:p w:rsidR="00D40EBB" w:rsidRPr="00354CB2" w:rsidRDefault="00D40EBB" w:rsidP="00D56D55">
            <w:pPr>
              <w:rPr>
                <w:rFonts w:ascii="Times New Roman" w:hAnsi="Times New Roman"/>
                <w:i/>
              </w:rPr>
            </w:pPr>
            <w:r w:rsidRPr="00BD60BF">
              <w:rPr>
                <w:rFonts w:ascii="Times New Roman" w:hAnsi="Times New Roman"/>
                <w:i/>
                <w:iCs/>
              </w:rPr>
              <w:t xml:space="preserve">Enhancing Teaching and Learning  </w:t>
            </w:r>
            <w:r w:rsidRPr="00BD60BF">
              <w:rPr>
                <w:rFonts w:ascii="Times New Roman" w:hAnsi="Times New Roman"/>
              </w:rPr>
              <w:t>Ch. 4 &amp;</w:t>
            </w:r>
            <w:r>
              <w:rPr>
                <w:rFonts w:ascii="Times New Roman" w:hAnsi="Times New Roman"/>
              </w:rPr>
              <w:t xml:space="preserve"> </w:t>
            </w:r>
            <w:r w:rsidRPr="00BD60BF">
              <w:rPr>
                <w:rFonts w:ascii="Times New Roman" w:hAnsi="Times New Roman"/>
              </w:rPr>
              <w:t>5</w:t>
            </w:r>
          </w:p>
        </w:tc>
      </w:tr>
      <w:tr w:rsidR="00D40EBB" w:rsidRPr="00BD60BF">
        <w:tc>
          <w:tcPr>
            <w:tcW w:w="7605" w:type="dxa"/>
            <w:gridSpan w:val="2"/>
          </w:tcPr>
          <w:p w:rsidR="00D40EBB" w:rsidRDefault="00D40EBB" w:rsidP="00D56D55">
            <w:pPr>
              <w:rPr>
                <w:rFonts w:ascii="Times New Roman" w:hAnsi="Times New Roman"/>
                <w:b/>
              </w:rPr>
            </w:pPr>
          </w:p>
          <w:p w:rsidR="00D40EBB" w:rsidRPr="00BD60BF" w:rsidRDefault="00D40EBB" w:rsidP="00D56D55">
            <w:pPr>
              <w:rPr>
                <w:rFonts w:ascii="Times New Roman" w:hAnsi="Times New Roman"/>
                <w:b/>
              </w:rPr>
            </w:pPr>
          </w:p>
        </w:tc>
        <w:tc>
          <w:tcPr>
            <w:tcW w:w="3075" w:type="dxa"/>
          </w:tcPr>
          <w:p w:rsidR="00D40EBB" w:rsidRPr="00BD60BF" w:rsidRDefault="00D40EBB" w:rsidP="00D56D55">
            <w:pPr>
              <w:rPr>
                <w:rFonts w:ascii="Times New Roman" w:hAnsi="Times New Roman"/>
                <w:b/>
              </w:rPr>
            </w:pPr>
          </w:p>
        </w:tc>
      </w:tr>
      <w:tr w:rsidR="00D40EBB" w:rsidRPr="00BD60BF">
        <w:tc>
          <w:tcPr>
            <w:tcW w:w="2490" w:type="dxa"/>
          </w:tcPr>
          <w:p w:rsidR="00D40EBB" w:rsidRPr="00BD60BF" w:rsidRDefault="00106EF0" w:rsidP="00D56D55">
            <w:pPr>
              <w:rPr>
                <w:rFonts w:ascii="Times New Roman" w:hAnsi="Times New Roman"/>
                <w:b/>
              </w:rPr>
            </w:pPr>
            <w:r>
              <w:rPr>
                <w:rFonts w:ascii="Times New Roman" w:hAnsi="Times New Roman"/>
                <w:b/>
              </w:rPr>
              <w:t>5. May 3, 2011</w:t>
            </w:r>
          </w:p>
        </w:tc>
        <w:tc>
          <w:tcPr>
            <w:tcW w:w="8190" w:type="dxa"/>
            <w:gridSpan w:val="2"/>
            <w:vMerge w:val="restart"/>
          </w:tcPr>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F1171E">
            <w:pPr>
              <w:widowControl w:val="0"/>
              <w:tabs>
                <w:tab w:val="left" w:pos="720"/>
              </w:tabs>
              <w:suppressAutoHyphens/>
              <w:ind w:left="720"/>
              <w:rPr>
                <w:rFonts w:ascii="Times New Roman" w:hAnsi="Times New Roman"/>
              </w:rPr>
            </w:pPr>
            <w:r w:rsidRPr="00BD60BF">
              <w:rPr>
                <w:rFonts w:ascii="Times New Roman" w:hAnsi="Times New Roman"/>
                <w:b/>
                <w:bCs/>
              </w:rPr>
              <w:t>Program Administration III</w:t>
            </w:r>
          </w:p>
          <w:p w:rsidR="00D40EBB" w:rsidRDefault="00F1171E" w:rsidP="00F1171E">
            <w:pPr>
              <w:widowControl w:val="0"/>
              <w:suppressAutoHyphens/>
              <w:ind w:left="720"/>
              <w:rPr>
                <w:rFonts w:ascii="Times New Roman" w:hAnsi="Times New Roman"/>
              </w:rPr>
            </w:pPr>
            <w:r>
              <w:rPr>
                <w:rFonts w:ascii="Times New Roman" w:hAnsi="Times New Roman"/>
              </w:rPr>
              <w:t xml:space="preserve">     </w:t>
            </w:r>
            <w:r w:rsidR="00D40EBB">
              <w:rPr>
                <w:rFonts w:ascii="Times New Roman" w:hAnsi="Times New Roman"/>
              </w:rPr>
              <w:t xml:space="preserve">Staff development: </w:t>
            </w:r>
            <w:r w:rsidR="00D40EBB" w:rsidRPr="00BD60BF">
              <w:rPr>
                <w:rFonts w:ascii="Times New Roman" w:hAnsi="Times New Roman"/>
              </w:rPr>
              <w:t xml:space="preserve">Databases (TeachingBooks.net), Professional </w:t>
            </w:r>
            <w:r>
              <w:rPr>
                <w:rFonts w:ascii="Times New Roman" w:hAnsi="Times New Roman"/>
              </w:rPr>
              <w:t xml:space="preserve">  </w:t>
            </w:r>
            <w:r>
              <w:rPr>
                <w:rFonts w:ascii="Times New Roman" w:hAnsi="Times New Roman"/>
              </w:rPr>
              <w:br/>
              <w:t xml:space="preserve">     </w:t>
            </w:r>
            <w:r w:rsidRPr="00BD60BF">
              <w:rPr>
                <w:rFonts w:ascii="Times New Roman" w:hAnsi="Times New Roman"/>
              </w:rPr>
              <w:t>Growth, Communication</w:t>
            </w:r>
            <w:r>
              <w:rPr>
                <w:rFonts w:ascii="Times New Roman" w:hAnsi="Times New Roman"/>
              </w:rPr>
              <w:br/>
              <w:t xml:space="preserve"> </w:t>
            </w:r>
            <w:r w:rsidR="0058714E">
              <w:rPr>
                <w:rFonts w:ascii="Times New Roman" w:hAnsi="Times New Roman"/>
              </w:rPr>
              <w:t>R</w:t>
            </w:r>
            <w:r w:rsidR="00E661E4">
              <w:rPr>
                <w:rFonts w:ascii="Times New Roman" w:hAnsi="Times New Roman"/>
              </w:rPr>
              <w:t>eview Grant Narrative Assignment</w:t>
            </w:r>
            <w:r w:rsidR="0058714E">
              <w:rPr>
                <w:rFonts w:ascii="Times New Roman" w:hAnsi="Times New Roman"/>
              </w:rPr>
              <w:t xml:space="preserve"> – due May 31</w:t>
            </w:r>
          </w:p>
          <w:p w:rsidR="00F1171E" w:rsidRDefault="00830F12" w:rsidP="00F1171E">
            <w:pPr>
              <w:widowControl w:val="0"/>
              <w:tabs>
                <w:tab w:val="left" w:pos="720"/>
              </w:tabs>
              <w:suppressAutoHyphens/>
              <w:ind w:left="720"/>
              <w:rPr>
                <w:rFonts w:ascii="Times New Roman" w:hAnsi="Times New Roman"/>
              </w:rPr>
            </w:pPr>
            <w:r>
              <w:rPr>
                <w:rFonts w:ascii="Times New Roman" w:hAnsi="Times New Roman"/>
              </w:rPr>
              <w:t xml:space="preserve"> ETL </w:t>
            </w:r>
            <w:r w:rsidR="00FF0437">
              <w:rPr>
                <w:rFonts w:ascii="Times New Roman" w:hAnsi="Times New Roman"/>
              </w:rPr>
              <w:t>Resource sharing</w:t>
            </w:r>
            <w:r w:rsidR="00E661E4">
              <w:rPr>
                <w:rFonts w:ascii="Times New Roman" w:hAnsi="Times New Roman"/>
              </w:rPr>
              <w:t xml:space="preserve"> (Chapter 4, Chapter 5</w:t>
            </w:r>
            <w:r w:rsidR="00FF0437">
              <w:rPr>
                <w:rFonts w:ascii="Times New Roman" w:hAnsi="Times New Roman"/>
              </w:rPr>
              <w:t>)</w:t>
            </w:r>
          </w:p>
          <w:p w:rsidR="00D40EBB" w:rsidRPr="00321111" w:rsidRDefault="00F1171E" w:rsidP="00F1171E">
            <w:pPr>
              <w:widowControl w:val="0"/>
              <w:tabs>
                <w:tab w:val="left" w:pos="720"/>
              </w:tabs>
              <w:suppressAutoHyphens/>
              <w:ind w:left="720"/>
              <w:rPr>
                <w:rFonts w:ascii="Times New Roman" w:hAnsi="Times New Roman"/>
              </w:rPr>
            </w:pPr>
            <w:r>
              <w:rPr>
                <w:rFonts w:ascii="Times New Roman" w:hAnsi="Times New Roman"/>
              </w:rPr>
              <w:t xml:space="preserve"> </w:t>
            </w:r>
            <w:r w:rsidR="00E661E4">
              <w:rPr>
                <w:rFonts w:ascii="Times New Roman" w:hAnsi="Times New Roman"/>
              </w:rPr>
              <w:t>Blog talks:</w:t>
            </w:r>
          </w:p>
        </w:tc>
      </w:tr>
      <w:tr w:rsidR="00D40EBB" w:rsidRPr="00BD60BF">
        <w:tc>
          <w:tcPr>
            <w:tcW w:w="2490" w:type="dxa"/>
          </w:tcPr>
          <w:p w:rsidR="00D40EBB" w:rsidRPr="00BD60BF" w:rsidRDefault="00D40EBB" w:rsidP="00D56D55">
            <w:pPr>
              <w:rPr>
                <w:rFonts w:ascii="Times New Roman" w:hAnsi="Times New Roman"/>
              </w:rPr>
            </w:pPr>
          </w:p>
        </w:tc>
        <w:tc>
          <w:tcPr>
            <w:tcW w:w="8190" w:type="dxa"/>
            <w:gridSpan w:val="2"/>
            <w:vMerge/>
          </w:tcPr>
          <w:p w:rsidR="00D40EBB" w:rsidRPr="00BD60BF" w:rsidRDefault="00D40EBB" w:rsidP="00D56D55">
            <w:pPr>
              <w:rPr>
                <w:rFonts w:ascii="Times New Roman" w:hAnsi="Times New Roman"/>
              </w:rPr>
            </w:pPr>
          </w:p>
        </w:tc>
      </w:tr>
      <w:tr w:rsidR="00D40EBB" w:rsidRPr="00BD60BF">
        <w:tc>
          <w:tcPr>
            <w:tcW w:w="10680" w:type="dxa"/>
            <w:gridSpan w:val="3"/>
          </w:tcPr>
          <w:p w:rsidR="00D40EBB" w:rsidRDefault="00D40EBB" w:rsidP="00D56D55">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D40EBB" w:rsidRDefault="00D40EBB" w:rsidP="00D56D55">
            <w:pPr>
              <w:rPr>
                <w:rFonts w:ascii="Times New Roman" w:hAnsi="Times New Roman"/>
                <w:i/>
                <w:iCs/>
              </w:rPr>
            </w:pPr>
            <w:r w:rsidRPr="00BD60BF">
              <w:rPr>
                <w:rFonts w:ascii="Times New Roman" w:hAnsi="Times New Roman"/>
                <w:i/>
                <w:iCs/>
              </w:rPr>
              <w:t xml:space="preserve">Linking for Learning </w:t>
            </w:r>
            <w:r w:rsidR="00E661E4">
              <w:rPr>
                <w:rFonts w:ascii="Times New Roman" w:hAnsi="Times New Roman"/>
                <w:i/>
                <w:iCs/>
              </w:rPr>
              <w:t>p</w:t>
            </w:r>
            <w:r w:rsidR="00E661E4" w:rsidRPr="00E661E4">
              <w:rPr>
                <w:rFonts w:ascii="Times New Roman" w:hAnsi="Times New Roman"/>
                <w:i/>
              </w:rPr>
              <w:t>p.</w:t>
            </w:r>
            <w:r w:rsidR="00CF78D1">
              <w:rPr>
                <w:rFonts w:ascii="Times New Roman" w:hAnsi="Times New Roman"/>
                <w:i/>
              </w:rPr>
              <w:t xml:space="preserve">, </w:t>
            </w:r>
            <w:r w:rsidR="00915CB9">
              <w:rPr>
                <w:rFonts w:ascii="Times New Roman" w:hAnsi="Times New Roman"/>
                <w:i/>
              </w:rPr>
              <w:t xml:space="preserve">32-35, </w:t>
            </w:r>
            <w:r w:rsidR="00E661E4" w:rsidRPr="00E661E4">
              <w:rPr>
                <w:rFonts w:ascii="Times New Roman" w:hAnsi="Times New Roman"/>
                <w:i/>
              </w:rPr>
              <w:t>90</w:t>
            </w:r>
            <w:r w:rsidR="00E661E4">
              <w:rPr>
                <w:rFonts w:ascii="Times New Roman" w:hAnsi="Times New Roman"/>
                <w:i/>
              </w:rPr>
              <w:t xml:space="preserve"> - 91</w:t>
            </w:r>
          </w:p>
          <w:p w:rsidR="00D40EBB" w:rsidRDefault="00D40EBB" w:rsidP="00D56D55">
            <w:pPr>
              <w:rPr>
                <w:rFonts w:ascii="Times New Roman" w:hAnsi="Times New Roman"/>
              </w:rPr>
            </w:pPr>
            <w:r w:rsidRPr="00BD60BF">
              <w:rPr>
                <w:rFonts w:ascii="Times New Roman" w:hAnsi="Times New Roman"/>
                <w:i/>
                <w:iCs/>
              </w:rPr>
              <w:lastRenderedPageBreak/>
              <w:t xml:space="preserve">Enhancing Teaching and Learning  </w:t>
            </w:r>
            <w:r w:rsidRPr="00BD60BF">
              <w:rPr>
                <w:rFonts w:ascii="Times New Roman" w:hAnsi="Times New Roman"/>
              </w:rPr>
              <w:t>Ch. 7</w:t>
            </w:r>
            <w:r w:rsidR="0058714E">
              <w:rPr>
                <w:rFonts w:ascii="Times New Roman" w:hAnsi="Times New Roman"/>
              </w:rPr>
              <w:t xml:space="preserve"> &amp; Ch. 8</w:t>
            </w:r>
          </w:p>
          <w:p w:rsidR="00D40EBB" w:rsidRPr="000E10F4" w:rsidRDefault="00D40EBB" w:rsidP="00D56D55">
            <w:pPr>
              <w:rPr>
                <w:rFonts w:ascii="Times New Roman" w:hAnsi="Times New Roman"/>
              </w:rPr>
            </w:pPr>
            <w:r w:rsidRPr="004E6A0A">
              <w:rPr>
                <w:rFonts w:ascii="Times New Roman" w:hAnsi="Times New Roman"/>
                <w:i/>
              </w:rPr>
              <w:t>Safe Haven</w:t>
            </w:r>
            <w:r w:rsidRPr="000E10F4">
              <w:rPr>
                <w:rFonts w:ascii="Times New Roman" w:hAnsi="Times New Roman"/>
              </w:rPr>
              <w:t xml:space="preserve"> by Gail Bush &amp; rebuttal (handout)</w:t>
            </w:r>
          </w:p>
          <w:p w:rsidR="00D40EBB" w:rsidRDefault="00D40EBB" w:rsidP="00D56D55">
            <w:pPr>
              <w:rPr>
                <w:rFonts w:ascii="Times New Roman" w:hAnsi="Times New Roman"/>
                <w:b/>
              </w:rPr>
            </w:pPr>
            <w:r>
              <w:rPr>
                <w:rFonts w:ascii="Times New Roman" w:hAnsi="Times New Roman"/>
                <w:b/>
              </w:rPr>
              <w:t>Bring for next class:</w:t>
            </w:r>
          </w:p>
          <w:p w:rsidR="00D40EBB" w:rsidRPr="00C936A2" w:rsidRDefault="00D40EBB" w:rsidP="00D56D55">
            <w:pPr>
              <w:rPr>
                <w:rFonts w:ascii="Times New Roman" w:hAnsi="Times New Roman"/>
              </w:rPr>
            </w:pPr>
            <w:r>
              <w:rPr>
                <w:rFonts w:ascii="Times New Roman" w:hAnsi="Times New Roman"/>
              </w:rPr>
              <w:t xml:space="preserve">A favorite children's book </w:t>
            </w:r>
            <w:r w:rsidR="00D57B15">
              <w:rPr>
                <w:rFonts w:ascii="Times New Roman" w:hAnsi="Times New Roman"/>
              </w:rPr>
              <w:t>to share.  How might we use this book to engage kids with books?</w:t>
            </w: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505"/>
        <w:gridCol w:w="8175"/>
      </w:tblGrid>
      <w:tr w:rsidR="00D40EBB" w:rsidRPr="00BD60BF">
        <w:tc>
          <w:tcPr>
            <w:tcW w:w="2505" w:type="dxa"/>
          </w:tcPr>
          <w:p w:rsidR="00D40EBB" w:rsidRPr="00BD60BF" w:rsidRDefault="00E661E4" w:rsidP="00D56D55">
            <w:pPr>
              <w:rPr>
                <w:rFonts w:ascii="Times New Roman" w:hAnsi="Times New Roman"/>
                <w:b/>
              </w:rPr>
            </w:pPr>
            <w:r>
              <w:rPr>
                <w:rFonts w:ascii="Times New Roman" w:hAnsi="Times New Roman"/>
                <w:b/>
              </w:rPr>
              <w:t>6. May 10, 2011</w:t>
            </w:r>
          </w:p>
        </w:tc>
        <w:tc>
          <w:tcPr>
            <w:tcW w:w="8175" w:type="dxa"/>
            <w:vMerge w:val="restart"/>
          </w:tcPr>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4E6A0A">
            <w:pPr>
              <w:ind w:left="720"/>
              <w:rPr>
                <w:rFonts w:ascii="Times New Roman" w:hAnsi="Times New Roman"/>
                <w:b/>
              </w:rPr>
            </w:pPr>
            <w:r w:rsidRPr="00BD60BF">
              <w:rPr>
                <w:rFonts w:ascii="Times New Roman" w:hAnsi="Times New Roman"/>
                <w:b/>
                <w:bCs/>
              </w:rPr>
              <w:t>Information Access &amp; Delivery I</w:t>
            </w:r>
          </w:p>
          <w:p w:rsidR="00D40EBB" w:rsidRPr="00C936A2" w:rsidRDefault="004E6A0A" w:rsidP="00D56D55">
            <w:pPr>
              <w:ind w:left="720"/>
              <w:rPr>
                <w:rFonts w:ascii="Times New Roman" w:hAnsi="Times New Roman"/>
                <w:b/>
              </w:rPr>
            </w:pPr>
            <w:r>
              <w:rPr>
                <w:rFonts w:ascii="Times New Roman" w:hAnsi="Times New Roman"/>
              </w:rPr>
              <w:t xml:space="preserve">     </w:t>
            </w:r>
            <w:r w:rsidR="00D40EBB">
              <w:rPr>
                <w:rFonts w:ascii="Times New Roman" w:hAnsi="Times New Roman"/>
              </w:rPr>
              <w:t xml:space="preserve">Facility, including Climate &amp; Engagement, </w:t>
            </w:r>
            <w:r w:rsidR="00D40EBB" w:rsidRPr="00BD60BF">
              <w:rPr>
                <w:rFonts w:ascii="Times New Roman" w:hAnsi="Times New Roman"/>
              </w:rPr>
              <w:t xml:space="preserve">Scheduling, </w:t>
            </w:r>
            <w:r w:rsidR="00D40EBB">
              <w:rPr>
                <w:rFonts w:ascii="Times New Roman" w:hAnsi="Times New Roman"/>
              </w:rPr>
              <w:t xml:space="preserve">and </w:t>
            </w:r>
            <w:r w:rsidR="00D40EBB" w:rsidRPr="00BD60BF">
              <w:rPr>
                <w:rFonts w:ascii="Times New Roman" w:hAnsi="Times New Roman"/>
              </w:rPr>
              <w:t>Resources</w:t>
            </w:r>
            <w:r w:rsidR="00D40EBB">
              <w:rPr>
                <w:rFonts w:ascii="Times New Roman" w:hAnsi="Times New Roman"/>
              </w:rPr>
              <w:t xml:space="preserve"> </w:t>
            </w:r>
          </w:p>
          <w:p w:rsidR="00D40EBB" w:rsidRPr="00C936A2" w:rsidRDefault="00D40EBB" w:rsidP="004E6A0A">
            <w:pPr>
              <w:ind w:left="720"/>
              <w:rPr>
                <w:rFonts w:ascii="Times New Roman" w:hAnsi="Times New Roman"/>
                <w:b/>
              </w:rPr>
            </w:pPr>
            <w:r>
              <w:rPr>
                <w:rFonts w:ascii="Times New Roman" w:hAnsi="Times New Roman"/>
              </w:rPr>
              <w:t>Share</w:t>
            </w:r>
            <w:r w:rsidR="00830F12">
              <w:rPr>
                <w:rFonts w:ascii="Times New Roman" w:hAnsi="Times New Roman"/>
              </w:rPr>
              <w:t xml:space="preserve"> children's books and engaging reader response ideas</w:t>
            </w:r>
          </w:p>
          <w:p w:rsidR="00D40EBB" w:rsidRPr="00BD60BF" w:rsidRDefault="004E6A0A" w:rsidP="004E6A0A">
            <w:pPr>
              <w:ind w:left="720"/>
              <w:rPr>
                <w:rFonts w:ascii="Times New Roman" w:hAnsi="Times New Roman"/>
                <w:b/>
              </w:rPr>
            </w:pPr>
            <w:r>
              <w:rPr>
                <w:rFonts w:ascii="Times New Roman" w:hAnsi="Times New Roman"/>
              </w:rPr>
              <w:t>ETL Resource Sharing</w:t>
            </w:r>
            <w:r w:rsidR="00E661E4">
              <w:rPr>
                <w:rFonts w:ascii="Times New Roman" w:hAnsi="Times New Roman"/>
              </w:rPr>
              <w:t xml:space="preserve"> (Chapter 7</w:t>
            </w:r>
            <w:r w:rsidR="0058714E">
              <w:rPr>
                <w:rFonts w:ascii="Times New Roman" w:hAnsi="Times New Roman"/>
              </w:rPr>
              <w:t>, Chapter 8</w:t>
            </w:r>
            <w:r w:rsidR="00FC4EEF">
              <w:rPr>
                <w:rFonts w:ascii="Times New Roman" w:hAnsi="Times New Roman"/>
              </w:rPr>
              <w:t>)</w:t>
            </w:r>
            <w:r w:rsidR="00E661E4">
              <w:rPr>
                <w:rFonts w:ascii="Times New Roman" w:hAnsi="Times New Roman"/>
              </w:rPr>
              <w:br/>
              <w:t>Blog</w:t>
            </w:r>
            <w:r>
              <w:rPr>
                <w:rFonts w:ascii="Times New Roman" w:hAnsi="Times New Roman"/>
              </w:rPr>
              <w:t xml:space="preserve"> talk</w:t>
            </w:r>
            <w:r w:rsidR="00E661E4">
              <w:rPr>
                <w:rFonts w:ascii="Times New Roman" w:hAnsi="Times New Roman"/>
              </w:rPr>
              <w:t xml:space="preserve">s: </w:t>
            </w:r>
            <w:r>
              <w:rPr>
                <w:rFonts w:ascii="Times New Roman" w:hAnsi="Times New Roman"/>
              </w:rPr>
              <w:br/>
            </w:r>
          </w:p>
        </w:tc>
      </w:tr>
      <w:tr w:rsidR="00D40EBB" w:rsidRPr="00BD60BF">
        <w:tc>
          <w:tcPr>
            <w:tcW w:w="2505" w:type="dxa"/>
          </w:tcPr>
          <w:p w:rsidR="00D40EBB" w:rsidRPr="00BD60BF" w:rsidRDefault="00D40EBB" w:rsidP="00D56D55">
            <w:pPr>
              <w:rPr>
                <w:rFonts w:ascii="Times New Roman" w:hAnsi="Times New Roman"/>
              </w:rPr>
            </w:pPr>
          </w:p>
        </w:tc>
        <w:tc>
          <w:tcPr>
            <w:tcW w:w="8175" w:type="dxa"/>
            <w:vMerge/>
          </w:tcPr>
          <w:p w:rsidR="00D40EBB" w:rsidRPr="00BD60BF" w:rsidRDefault="00D40EBB" w:rsidP="00D56D55">
            <w:pPr>
              <w:rPr>
                <w:rFonts w:ascii="Times New Roman" w:hAnsi="Times New Roman"/>
              </w:rPr>
            </w:pPr>
          </w:p>
        </w:tc>
      </w:tr>
      <w:tr w:rsidR="00D40EBB" w:rsidRPr="00BD60BF">
        <w:tc>
          <w:tcPr>
            <w:tcW w:w="10680" w:type="dxa"/>
            <w:gridSpan w:val="2"/>
          </w:tcPr>
          <w:p w:rsidR="00D40EBB" w:rsidRDefault="00D40EBB" w:rsidP="00D56D55">
            <w:pPr>
              <w:rPr>
                <w:rFonts w:ascii="Times New Roman" w:hAnsi="Times New Roman"/>
                <w:b/>
              </w:rPr>
            </w:pPr>
            <w:r>
              <w:rPr>
                <w:rFonts w:ascii="Times New Roman" w:hAnsi="Times New Roman"/>
                <w:b/>
              </w:rPr>
              <w:t>Read for next c</w:t>
            </w:r>
            <w:r w:rsidRPr="00BD60BF">
              <w:rPr>
                <w:rFonts w:ascii="Times New Roman" w:hAnsi="Times New Roman"/>
                <w:b/>
              </w:rPr>
              <w:t>lass</w:t>
            </w:r>
          </w:p>
          <w:p w:rsidR="00E661E4" w:rsidRDefault="00E661E4" w:rsidP="00D56D55">
            <w:pPr>
              <w:rPr>
                <w:rFonts w:ascii="Times New Roman" w:hAnsi="Times New Roman"/>
                <w:i/>
                <w:iCs/>
              </w:rPr>
            </w:pPr>
            <w:r>
              <w:rPr>
                <w:rFonts w:ascii="Times New Roman" w:hAnsi="Times New Roman"/>
                <w:i/>
                <w:iCs/>
              </w:rPr>
              <w:t xml:space="preserve">Linking for Learning pp. </w:t>
            </w:r>
            <w:r w:rsidR="00915CB9">
              <w:rPr>
                <w:rFonts w:ascii="Times New Roman" w:hAnsi="Times New Roman"/>
                <w:i/>
                <w:iCs/>
              </w:rPr>
              <w:t>10</w:t>
            </w:r>
            <w:r w:rsidR="00825850">
              <w:rPr>
                <w:rFonts w:ascii="Times New Roman" w:hAnsi="Times New Roman"/>
                <w:i/>
                <w:iCs/>
              </w:rPr>
              <w:t xml:space="preserve">–11, </w:t>
            </w:r>
            <w:r w:rsidR="00915CB9">
              <w:rPr>
                <w:rFonts w:ascii="Times New Roman" w:hAnsi="Times New Roman"/>
                <w:i/>
                <w:iCs/>
              </w:rPr>
              <w:t>38-39, 78-</w:t>
            </w:r>
            <w:r>
              <w:rPr>
                <w:rFonts w:ascii="Times New Roman" w:hAnsi="Times New Roman"/>
                <w:i/>
                <w:iCs/>
              </w:rPr>
              <w:t>79</w:t>
            </w:r>
          </w:p>
          <w:p w:rsidR="003B6C94" w:rsidRDefault="003B6C94" w:rsidP="00D56D55">
            <w:pPr>
              <w:rPr>
                <w:rFonts w:ascii="Times New Roman" w:hAnsi="Times New Roman"/>
                <w:i/>
              </w:rPr>
            </w:pPr>
            <w:r>
              <w:rPr>
                <w:rFonts w:ascii="Times New Roman" w:hAnsi="Times New Roman"/>
                <w:i/>
              </w:rPr>
              <w:t xml:space="preserve">Opportunity Knocks or the Wolf is at the Door </w:t>
            </w:r>
            <w:r w:rsidRPr="003B6C94">
              <w:rPr>
                <w:rFonts w:ascii="Times New Roman" w:hAnsi="Times New Roman"/>
              </w:rPr>
              <w:t>by Susan Ballard</w:t>
            </w:r>
          </w:p>
          <w:p w:rsidR="00D40EBB" w:rsidRPr="00D9339A" w:rsidRDefault="004E6A0A" w:rsidP="00D56D55">
            <w:pPr>
              <w:rPr>
                <w:rFonts w:ascii="Times New Roman" w:hAnsi="Times New Roman"/>
                <w:b/>
              </w:rPr>
            </w:pPr>
            <w:r>
              <w:rPr>
                <w:rFonts w:ascii="Times New Roman" w:hAnsi="Times New Roman"/>
                <w:i/>
              </w:rPr>
              <w:t>Places I Never Meant to Be: A Personal View</w:t>
            </w:r>
            <w:r w:rsidR="00D40EBB">
              <w:rPr>
                <w:rFonts w:ascii="Times New Roman" w:hAnsi="Times New Roman"/>
                <w:i/>
              </w:rPr>
              <w:t xml:space="preserve"> </w:t>
            </w:r>
            <w:r w:rsidR="00D40EBB">
              <w:rPr>
                <w:rFonts w:ascii="Times New Roman" w:hAnsi="Times New Roman"/>
              </w:rPr>
              <w:t xml:space="preserve">by Judy </w:t>
            </w:r>
            <w:proofErr w:type="spellStart"/>
            <w:r w:rsidR="00D40EBB">
              <w:rPr>
                <w:rFonts w:ascii="Times New Roman" w:hAnsi="Times New Roman"/>
              </w:rPr>
              <w:t>Blume</w:t>
            </w:r>
            <w:proofErr w:type="spellEnd"/>
            <w:r w:rsidR="00D40EBB">
              <w:rPr>
                <w:rFonts w:ascii="Times New Roman" w:hAnsi="Times New Roman"/>
              </w:rPr>
              <w:t xml:space="preserve"> </w:t>
            </w:r>
            <w:r w:rsidR="00D9339A">
              <w:rPr>
                <w:rFonts w:ascii="Times New Roman" w:hAnsi="Times New Roman"/>
              </w:rPr>
              <w:br/>
            </w:r>
            <w:r w:rsidR="00D9339A">
              <w:rPr>
                <w:rFonts w:ascii="Times New Roman" w:hAnsi="Times New Roman"/>
                <w:i/>
              </w:rPr>
              <w:t xml:space="preserve">A Dirty Little Secret </w:t>
            </w:r>
            <w:r w:rsidR="00D9339A">
              <w:rPr>
                <w:rFonts w:ascii="Times New Roman" w:hAnsi="Times New Roman"/>
              </w:rPr>
              <w:t>by Debra Lau Whelan</w:t>
            </w:r>
          </w:p>
        </w:tc>
      </w:tr>
    </w:tbl>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055"/>
        <w:gridCol w:w="3135"/>
      </w:tblGrid>
      <w:tr w:rsidR="00D40EBB" w:rsidRPr="00BD60BF">
        <w:tc>
          <w:tcPr>
            <w:tcW w:w="2490" w:type="dxa"/>
          </w:tcPr>
          <w:p w:rsidR="00D40EBB" w:rsidRDefault="00D40EBB" w:rsidP="00D56D55">
            <w:pPr>
              <w:rPr>
                <w:rFonts w:ascii="Times New Roman" w:hAnsi="Times New Roman"/>
                <w:b/>
              </w:rPr>
            </w:pPr>
          </w:p>
          <w:p w:rsidR="00D40EBB" w:rsidRPr="00BD60BF" w:rsidRDefault="0058714E" w:rsidP="00D56D55">
            <w:pPr>
              <w:rPr>
                <w:rFonts w:ascii="Times New Roman" w:hAnsi="Times New Roman"/>
                <w:b/>
              </w:rPr>
            </w:pPr>
            <w:r>
              <w:rPr>
                <w:rFonts w:ascii="Times New Roman" w:hAnsi="Times New Roman"/>
                <w:b/>
              </w:rPr>
              <w:t>7. May 17</w:t>
            </w:r>
            <w:r w:rsidR="00D40EBB" w:rsidRPr="00BD60BF">
              <w:rPr>
                <w:rFonts w:ascii="Times New Roman" w:hAnsi="Times New Roman"/>
                <w:b/>
              </w:rPr>
              <w:t>, 2009</w:t>
            </w:r>
          </w:p>
        </w:tc>
        <w:tc>
          <w:tcPr>
            <w:tcW w:w="8190" w:type="dxa"/>
            <w:gridSpan w:val="2"/>
            <w:vMerge w:val="restart"/>
          </w:tcPr>
          <w:p w:rsidR="00D40EBB" w:rsidRDefault="00D40EBB" w:rsidP="00D56D55">
            <w:pPr>
              <w:rPr>
                <w:rFonts w:ascii="Times New Roman" w:hAnsi="Times New Roman"/>
                <w:b/>
              </w:rPr>
            </w:pPr>
          </w:p>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r w:rsidR="00825850">
              <w:rPr>
                <w:rFonts w:ascii="Times New Roman" w:hAnsi="Times New Roman"/>
                <w:b/>
              </w:rPr>
              <w:t xml:space="preserve"> </w:t>
            </w:r>
            <w:r w:rsidR="004B6EBF">
              <w:rPr>
                <w:rFonts w:ascii="Times New Roman" w:hAnsi="Times New Roman"/>
                <w:b/>
              </w:rPr>
              <w:br/>
              <w:t xml:space="preserve">            </w:t>
            </w:r>
            <w:r w:rsidR="00825850">
              <w:rPr>
                <w:rFonts w:ascii="Times New Roman" w:hAnsi="Times New Roman"/>
                <w:b/>
              </w:rPr>
              <w:t xml:space="preserve">Common Core Standards with Joyce </w:t>
            </w:r>
            <w:proofErr w:type="spellStart"/>
            <w:r w:rsidR="00825850">
              <w:rPr>
                <w:rFonts w:ascii="Times New Roman" w:hAnsi="Times New Roman"/>
                <w:b/>
              </w:rPr>
              <w:t>Karon</w:t>
            </w:r>
            <w:proofErr w:type="spellEnd"/>
          </w:p>
          <w:p w:rsidR="00D40EBB" w:rsidRPr="00C936A2" w:rsidRDefault="00D40EBB" w:rsidP="004E6A0A">
            <w:pPr>
              <w:widowControl w:val="0"/>
              <w:tabs>
                <w:tab w:val="left" w:pos="720"/>
              </w:tabs>
              <w:suppressAutoHyphens/>
              <w:ind w:left="720"/>
              <w:rPr>
                <w:rFonts w:ascii="Times New Roman" w:hAnsi="Times New Roman"/>
              </w:rPr>
            </w:pPr>
            <w:r w:rsidRPr="00BD60BF">
              <w:rPr>
                <w:rFonts w:ascii="Times New Roman" w:hAnsi="Times New Roman"/>
                <w:b/>
                <w:bCs/>
              </w:rPr>
              <w:t>Information Access &amp; Delivery II</w:t>
            </w:r>
          </w:p>
          <w:p w:rsidR="00825850" w:rsidRDefault="004E6A0A" w:rsidP="00825850">
            <w:pPr>
              <w:widowControl w:val="0"/>
              <w:suppressAutoHyphens/>
              <w:ind w:left="720"/>
              <w:rPr>
                <w:rFonts w:ascii="Times New Roman" w:hAnsi="Times New Roman"/>
              </w:rPr>
            </w:pPr>
            <w:r>
              <w:rPr>
                <w:rFonts w:ascii="Times New Roman" w:hAnsi="Times New Roman"/>
              </w:rPr>
              <w:t xml:space="preserve">     </w:t>
            </w:r>
            <w:r w:rsidR="00D40EBB">
              <w:rPr>
                <w:rFonts w:ascii="Times New Roman" w:hAnsi="Times New Roman"/>
              </w:rPr>
              <w:t>I</w:t>
            </w:r>
            <w:r w:rsidR="00D40EBB" w:rsidRPr="00BD60BF">
              <w:rPr>
                <w:rFonts w:ascii="Times New Roman" w:hAnsi="Times New Roman"/>
              </w:rPr>
              <w:t>ntellectual Freedom, Censorship, Copyright</w:t>
            </w:r>
          </w:p>
          <w:p w:rsidR="00D40EBB" w:rsidRPr="00321111" w:rsidRDefault="00825850" w:rsidP="00825850">
            <w:pPr>
              <w:widowControl w:val="0"/>
              <w:suppressAutoHyphens/>
              <w:ind w:left="720"/>
              <w:rPr>
                <w:rFonts w:ascii="Times New Roman" w:hAnsi="Times New Roman"/>
              </w:rPr>
            </w:pPr>
            <w:r>
              <w:rPr>
                <w:rFonts w:ascii="Times New Roman" w:hAnsi="Times New Roman"/>
              </w:rPr>
              <w:t xml:space="preserve"> Blog talks:</w:t>
            </w:r>
            <w:r>
              <w:rPr>
                <w:rFonts w:ascii="Times New Roman" w:hAnsi="Times New Roman"/>
              </w:rPr>
              <w:br/>
            </w:r>
          </w:p>
        </w:tc>
      </w:tr>
      <w:tr w:rsidR="00D40EBB" w:rsidRPr="00BD60BF">
        <w:tc>
          <w:tcPr>
            <w:tcW w:w="2490" w:type="dxa"/>
          </w:tcPr>
          <w:p w:rsidR="00D40EBB" w:rsidRPr="00BD60BF" w:rsidRDefault="004B6EBF" w:rsidP="00D56D55">
            <w:pPr>
              <w:rPr>
                <w:rFonts w:ascii="Times New Roman" w:hAnsi="Times New Roman"/>
              </w:rPr>
            </w:pPr>
            <w:r>
              <w:rPr>
                <w:rFonts w:ascii="Times New Roman" w:hAnsi="Times New Roman"/>
              </w:rPr>
              <w:t xml:space="preserve"> </w:t>
            </w:r>
          </w:p>
        </w:tc>
        <w:tc>
          <w:tcPr>
            <w:tcW w:w="8190" w:type="dxa"/>
            <w:gridSpan w:val="2"/>
            <w:vMerge/>
          </w:tcPr>
          <w:p w:rsidR="00D40EBB" w:rsidRPr="00BD60BF" w:rsidRDefault="00D40EBB" w:rsidP="00D56D55">
            <w:pPr>
              <w:rPr>
                <w:rFonts w:ascii="Times New Roman" w:hAnsi="Times New Roman"/>
              </w:rPr>
            </w:pPr>
          </w:p>
        </w:tc>
      </w:tr>
      <w:tr w:rsidR="00D40EBB" w:rsidRPr="00BD60BF">
        <w:tc>
          <w:tcPr>
            <w:tcW w:w="10680" w:type="dxa"/>
            <w:gridSpan w:val="3"/>
          </w:tcPr>
          <w:p w:rsidR="00760E3B" w:rsidRPr="00830F12" w:rsidRDefault="00D40EBB" w:rsidP="00D56D55">
            <w:pPr>
              <w:rPr>
                <w:rFonts w:ascii="Times New Roman" w:hAnsi="Times New Roman"/>
                <w:b/>
              </w:rPr>
            </w:pPr>
            <w:r>
              <w:rPr>
                <w:rFonts w:ascii="Times New Roman" w:hAnsi="Times New Roman"/>
                <w:b/>
              </w:rPr>
              <w:t>Read for next c</w:t>
            </w:r>
            <w:r w:rsidRPr="00BD60BF">
              <w:rPr>
                <w:rFonts w:ascii="Times New Roman" w:hAnsi="Times New Roman"/>
                <w:b/>
              </w:rPr>
              <w:t>lass</w:t>
            </w:r>
          </w:p>
          <w:p w:rsidR="00CF78D1" w:rsidRDefault="00915CB9" w:rsidP="00D56D55">
            <w:pPr>
              <w:rPr>
                <w:rFonts w:ascii="Times New Roman" w:hAnsi="Times New Roman"/>
                <w:i/>
                <w:iCs/>
              </w:rPr>
            </w:pPr>
            <w:r>
              <w:rPr>
                <w:rFonts w:ascii="Times New Roman" w:hAnsi="Times New Roman"/>
                <w:i/>
                <w:iCs/>
              </w:rPr>
              <w:t>Linking for Learning pp. 20</w:t>
            </w:r>
            <w:r w:rsidR="00CF78D1">
              <w:rPr>
                <w:rFonts w:ascii="Times New Roman" w:hAnsi="Times New Roman"/>
                <w:i/>
                <w:iCs/>
              </w:rPr>
              <w:t>–</w:t>
            </w:r>
            <w:r>
              <w:rPr>
                <w:rFonts w:ascii="Times New Roman" w:hAnsi="Times New Roman"/>
                <w:i/>
                <w:iCs/>
              </w:rPr>
              <w:t>23, 54-55, 81-</w:t>
            </w:r>
            <w:r w:rsidR="00CF78D1">
              <w:rPr>
                <w:rFonts w:ascii="Times New Roman" w:hAnsi="Times New Roman"/>
                <w:i/>
                <w:iCs/>
              </w:rPr>
              <w:t>82</w:t>
            </w:r>
          </w:p>
          <w:p w:rsidR="00D40EBB" w:rsidRDefault="00D40EBB" w:rsidP="00D56D55">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2, Ch. 6 &amp; Ch. 11</w:t>
            </w:r>
            <w:r w:rsidR="00354CB2">
              <w:rPr>
                <w:rFonts w:ascii="Times New Roman" w:hAnsi="Times New Roman"/>
              </w:rPr>
              <w:br/>
            </w:r>
            <w:r w:rsidR="00354CB2">
              <w:rPr>
                <w:rFonts w:ascii="Times New Roman" w:hAnsi="Times New Roman"/>
                <w:i/>
              </w:rPr>
              <w:t xml:space="preserve">Tactics for Building Influence with Teachers </w:t>
            </w:r>
            <w:r w:rsidR="00354CB2">
              <w:rPr>
                <w:rFonts w:ascii="Times New Roman" w:hAnsi="Times New Roman"/>
              </w:rPr>
              <w:t xml:space="preserve">by Gary </w:t>
            </w:r>
            <w:proofErr w:type="spellStart"/>
            <w:r w:rsidR="00354CB2">
              <w:rPr>
                <w:rFonts w:ascii="Times New Roman" w:hAnsi="Times New Roman"/>
              </w:rPr>
              <w:t>Hartzell</w:t>
            </w:r>
            <w:proofErr w:type="spellEnd"/>
          </w:p>
          <w:p w:rsidR="00D9339A" w:rsidRPr="00D9339A" w:rsidRDefault="00D9339A" w:rsidP="00D56D55">
            <w:pPr>
              <w:rPr>
                <w:rFonts w:ascii="Times New Roman" w:hAnsi="Times New Roman"/>
              </w:rPr>
            </w:pPr>
            <w:r>
              <w:rPr>
                <w:rFonts w:ascii="Times New Roman" w:hAnsi="Times New Roman"/>
                <w:i/>
              </w:rPr>
              <w:t xml:space="preserve">Why Isn't Information Literacy Catching On? </w:t>
            </w:r>
            <w:r w:rsidR="00825850">
              <w:rPr>
                <w:rFonts w:ascii="Times New Roman" w:hAnsi="Times New Roman"/>
              </w:rPr>
              <w:t>b</w:t>
            </w:r>
            <w:r>
              <w:rPr>
                <w:rFonts w:ascii="Times New Roman" w:hAnsi="Times New Roman"/>
              </w:rPr>
              <w:t>y Debra Lau Whelan</w:t>
            </w:r>
          </w:p>
        </w:tc>
      </w:tr>
      <w:tr w:rsidR="00D40EBB" w:rsidRPr="00BD60BF">
        <w:tc>
          <w:tcPr>
            <w:tcW w:w="7545" w:type="dxa"/>
            <w:gridSpan w:val="2"/>
          </w:tcPr>
          <w:p w:rsidR="00D40EBB" w:rsidRPr="00BD60BF" w:rsidRDefault="00D40EBB" w:rsidP="00D56D55">
            <w:pPr>
              <w:rPr>
                <w:rFonts w:ascii="Times New Roman" w:hAnsi="Times New Roman"/>
                <w:b/>
              </w:rPr>
            </w:pPr>
            <w:r w:rsidRPr="00BD60BF">
              <w:rPr>
                <w:rFonts w:ascii="Times New Roman" w:hAnsi="Times New Roman"/>
                <w:b/>
              </w:rPr>
              <w:t xml:space="preserve">Assignment Due: </w:t>
            </w:r>
            <w:r w:rsidR="00915CB9">
              <w:rPr>
                <w:rFonts w:ascii="Times New Roman" w:hAnsi="Times New Roman"/>
              </w:rPr>
              <w:t>Advocacy Letter</w:t>
            </w:r>
          </w:p>
        </w:tc>
        <w:tc>
          <w:tcPr>
            <w:tcW w:w="3135" w:type="dxa"/>
          </w:tcPr>
          <w:p w:rsidR="00D40EBB" w:rsidRPr="00BD60BF" w:rsidRDefault="00D40EBB" w:rsidP="00D56D55">
            <w:pPr>
              <w:rPr>
                <w:rFonts w:ascii="Times New Roman" w:hAnsi="Times New Roman"/>
                <w:b/>
              </w:rPr>
            </w:pP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8190"/>
      </w:tblGrid>
      <w:tr w:rsidR="00D40EBB" w:rsidRPr="00BD60BF">
        <w:tc>
          <w:tcPr>
            <w:tcW w:w="2490" w:type="dxa"/>
          </w:tcPr>
          <w:p w:rsidR="00D40EBB" w:rsidRPr="00BD60BF" w:rsidRDefault="00825850" w:rsidP="00D56D55">
            <w:pPr>
              <w:rPr>
                <w:rFonts w:ascii="Times New Roman" w:hAnsi="Times New Roman"/>
                <w:b/>
              </w:rPr>
            </w:pPr>
            <w:r>
              <w:rPr>
                <w:rFonts w:ascii="Times New Roman" w:hAnsi="Times New Roman"/>
                <w:b/>
              </w:rPr>
              <w:t>8. May 24, 2011</w:t>
            </w:r>
          </w:p>
        </w:tc>
        <w:tc>
          <w:tcPr>
            <w:tcW w:w="8190" w:type="dxa"/>
            <w:vMerge w:val="restart"/>
          </w:tcPr>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D25665">
            <w:pPr>
              <w:ind w:left="720"/>
              <w:rPr>
                <w:rFonts w:ascii="Times New Roman" w:hAnsi="Times New Roman"/>
                <w:b/>
              </w:rPr>
            </w:pPr>
            <w:r w:rsidRPr="00BD60BF">
              <w:rPr>
                <w:rFonts w:ascii="Times New Roman" w:hAnsi="Times New Roman"/>
                <w:b/>
                <w:bCs/>
              </w:rPr>
              <w:t>Teaching &amp; Learning I</w:t>
            </w:r>
          </w:p>
          <w:p w:rsidR="00D40EBB" w:rsidRPr="00C936A2" w:rsidRDefault="00D25665" w:rsidP="00D56D55">
            <w:pPr>
              <w:ind w:left="720"/>
              <w:rPr>
                <w:rFonts w:ascii="Times New Roman" w:hAnsi="Times New Roman"/>
                <w:b/>
              </w:rPr>
            </w:pPr>
            <w:r>
              <w:rPr>
                <w:rFonts w:ascii="Times New Roman" w:hAnsi="Times New Roman"/>
              </w:rPr>
              <w:t xml:space="preserve">     </w:t>
            </w:r>
            <w:r w:rsidR="00D40EBB" w:rsidRPr="00BD60BF">
              <w:rPr>
                <w:rFonts w:ascii="Times New Roman" w:hAnsi="Times New Roman"/>
              </w:rPr>
              <w:t>Information Literacy, Collaboration, Curriculum</w:t>
            </w:r>
          </w:p>
          <w:p w:rsidR="00D40EBB" w:rsidRPr="00830F12" w:rsidRDefault="00830F12" w:rsidP="00D25665">
            <w:pPr>
              <w:ind w:left="720"/>
              <w:rPr>
                <w:rFonts w:ascii="Times New Roman" w:hAnsi="Times New Roman"/>
              </w:rPr>
            </w:pPr>
            <w:r>
              <w:rPr>
                <w:rFonts w:ascii="Times New Roman" w:hAnsi="Times New Roman"/>
              </w:rPr>
              <w:t>ET</w:t>
            </w:r>
            <w:r w:rsidR="00FC4EEF">
              <w:rPr>
                <w:rFonts w:ascii="Times New Roman" w:hAnsi="Times New Roman"/>
              </w:rPr>
              <w:t>L Res</w:t>
            </w:r>
            <w:r w:rsidR="00915CB9">
              <w:rPr>
                <w:rFonts w:ascii="Times New Roman" w:hAnsi="Times New Roman"/>
              </w:rPr>
              <w:t xml:space="preserve">ource Sharing </w:t>
            </w:r>
            <w:r w:rsidR="00915CB9">
              <w:rPr>
                <w:rFonts w:ascii="Times New Roman" w:hAnsi="Times New Roman"/>
              </w:rPr>
              <w:br/>
              <w:t xml:space="preserve">        (Chapter</w:t>
            </w:r>
            <w:r w:rsidR="00825850">
              <w:rPr>
                <w:rFonts w:ascii="Times New Roman" w:hAnsi="Times New Roman"/>
              </w:rPr>
              <w:t xml:space="preserve"> 2, Chapter 6, </w:t>
            </w:r>
            <w:r w:rsidR="00FC4EEF">
              <w:rPr>
                <w:rFonts w:ascii="Times New Roman" w:hAnsi="Times New Roman"/>
              </w:rPr>
              <w:t xml:space="preserve">Chapter </w:t>
            </w:r>
            <w:r>
              <w:rPr>
                <w:rFonts w:ascii="Times New Roman" w:hAnsi="Times New Roman"/>
              </w:rPr>
              <w:t>11)</w:t>
            </w:r>
          </w:p>
        </w:tc>
      </w:tr>
      <w:tr w:rsidR="00D40EBB" w:rsidRPr="00BD60BF">
        <w:tc>
          <w:tcPr>
            <w:tcW w:w="2490" w:type="dxa"/>
          </w:tcPr>
          <w:p w:rsidR="00D40EBB" w:rsidRPr="00BD60BF" w:rsidRDefault="00D40EBB" w:rsidP="00D56D55">
            <w:pPr>
              <w:rPr>
                <w:rFonts w:ascii="Times New Roman" w:hAnsi="Times New Roman"/>
              </w:rPr>
            </w:pPr>
          </w:p>
        </w:tc>
        <w:tc>
          <w:tcPr>
            <w:tcW w:w="8190" w:type="dxa"/>
            <w:vMerge/>
          </w:tcPr>
          <w:p w:rsidR="00D40EBB" w:rsidRPr="00BD60BF" w:rsidRDefault="00D40EBB" w:rsidP="00D56D55">
            <w:pPr>
              <w:rPr>
                <w:rFonts w:ascii="Times New Roman" w:hAnsi="Times New Roman"/>
              </w:rPr>
            </w:pPr>
          </w:p>
        </w:tc>
      </w:tr>
      <w:tr w:rsidR="00D40EBB" w:rsidRPr="00BD60BF">
        <w:tc>
          <w:tcPr>
            <w:tcW w:w="10680" w:type="dxa"/>
            <w:gridSpan w:val="2"/>
          </w:tcPr>
          <w:p w:rsidR="00D40EBB" w:rsidRDefault="00D40EBB" w:rsidP="00D56D55">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915CB9" w:rsidRDefault="00915CB9" w:rsidP="00D56D55">
            <w:pPr>
              <w:rPr>
                <w:rFonts w:ascii="Times New Roman" w:hAnsi="Times New Roman"/>
                <w:i/>
                <w:iCs/>
              </w:rPr>
            </w:pPr>
            <w:r>
              <w:rPr>
                <w:rFonts w:ascii="Times New Roman" w:hAnsi="Times New Roman"/>
                <w:i/>
                <w:iCs/>
              </w:rPr>
              <w:t>Linking for Learning pp. 24-27</w:t>
            </w:r>
          </w:p>
          <w:p w:rsidR="00D40EBB" w:rsidRDefault="00D40EBB" w:rsidP="00D56D55">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9 &amp; Ch. 12</w:t>
            </w:r>
          </w:p>
          <w:p w:rsidR="00830F12" w:rsidRPr="00830F12" w:rsidRDefault="00830F12" w:rsidP="00D56D55">
            <w:pPr>
              <w:rPr>
                <w:rFonts w:ascii="Times New Roman" w:hAnsi="Times New Roman"/>
              </w:rPr>
            </w:pPr>
            <w:r>
              <w:rPr>
                <w:rFonts w:ascii="Times New Roman" w:hAnsi="Times New Roman"/>
                <w:i/>
              </w:rPr>
              <w:t xml:space="preserve">Differentiated Instruction </w:t>
            </w:r>
            <w:r>
              <w:rPr>
                <w:rFonts w:ascii="Times New Roman" w:hAnsi="Times New Roman"/>
              </w:rPr>
              <w:t>by Gail Bush (handout)</w:t>
            </w:r>
          </w:p>
          <w:p w:rsidR="00D40EBB" w:rsidRDefault="00D40EBB" w:rsidP="00D56D55">
            <w:pPr>
              <w:rPr>
                <w:rFonts w:ascii="Times New Roman" w:hAnsi="Times New Roman"/>
              </w:rPr>
            </w:pPr>
            <w:r>
              <w:rPr>
                <w:rFonts w:ascii="Times New Roman" w:hAnsi="Times New Roman"/>
                <w:b/>
              </w:rPr>
              <w:t>Bring for next c</w:t>
            </w:r>
            <w:r w:rsidRPr="0054336B">
              <w:rPr>
                <w:rFonts w:ascii="Times New Roman" w:hAnsi="Times New Roman"/>
                <w:b/>
              </w:rPr>
              <w:t>lass:</w:t>
            </w:r>
            <w:r>
              <w:rPr>
                <w:rFonts w:ascii="Times New Roman" w:hAnsi="Times New Roman"/>
              </w:rPr>
              <w:t xml:space="preserve"> </w:t>
            </w:r>
          </w:p>
          <w:p w:rsidR="00D40EBB" w:rsidRPr="00BD60BF" w:rsidRDefault="00D40EBB" w:rsidP="00D56D55">
            <w:pPr>
              <w:rPr>
                <w:rFonts w:ascii="Times New Roman" w:hAnsi="Times New Roman"/>
                <w:b/>
              </w:rPr>
            </w:pPr>
            <w:r>
              <w:rPr>
                <w:rFonts w:ascii="Times New Roman" w:hAnsi="Times New Roman"/>
              </w:rPr>
              <w:t>A</w:t>
            </w:r>
            <w:r w:rsidRPr="00BD60BF">
              <w:rPr>
                <w:rFonts w:ascii="Times New Roman" w:hAnsi="Times New Roman"/>
              </w:rPr>
              <w:t xml:space="preserve"> favorite </w:t>
            </w:r>
            <w:r w:rsidRPr="00321111">
              <w:rPr>
                <w:rFonts w:ascii="Times New Roman" w:hAnsi="Times New Roman"/>
              </w:rPr>
              <w:t>curriculum</w:t>
            </w:r>
            <w:r>
              <w:rPr>
                <w:rFonts w:ascii="Times New Roman" w:hAnsi="Times New Roman"/>
              </w:rPr>
              <w:t xml:space="preserve">-related </w:t>
            </w:r>
            <w:r w:rsidRPr="00BD60BF">
              <w:rPr>
                <w:rFonts w:ascii="Times New Roman" w:hAnsi="Times New Roman"/>
              </w:rPr>
              <w:t>website to share</w:t>
            </w:r>
          </w:p>
        </w:tc>
      </w:tr>
    </w:tbl>
    <w:p w:rsidR="00D40EBB" w:rsidRDefault="00D40EBB" w:rsidP="00D40EBB">
      <w:pPr>
        <w:rPr>
          <w:rFonts w:ascii="Times New Roman" w:hAnsi="Times New Roman"/>
        </w:rPr>
      </w:pPr>
      <w:r w:rsidRPr="00BD60BF">
        <w:rPr>
          <w:rFonts w:ascii="Times New Roman" w:hAnsi="Times New Roman"/>
          <w:b/>
        </w:rPr>
        <w:t>Assignment Due:</w:t>
      </w:r>
      <w:r>
        <w:rPr>
          <w:rFonts w:ascii="Times New Roman" w:hAnsi="Times New Roman"/>
          <w:b/>
        </w:rPr>
        <w:t xml:space="preserve">  </w:t>
      </w:r>
      <w:r w:rsidR="00915CB9">
        <w:rPr>
          <w:rFonts w:ascii="Times New Roman" w:hAnsi="Times New Roman"/>
        </w:rPr>
        <w:t>Action Plan</w:t>
      </w:r>
    </w:p>
    <w:p w:rsidR="00D40EBB" w:rsidRDefault="00D40EBB" w:rsidP="00D40EBB">
      <w:pPr>
        <w:rPr>
          <w:rFonts w:ascii="Times New Roman" w:hAnsi="Times New Roman"/>
        </w:rPr>
      </w:pPr>
    </w:p>
    <w:p w:rsidR="00D40EBB" w:rsidRPr="0054336B"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070"/>
        <w:gridCol w:w="3120"/>
      </w:tblGrid>
      <w:tr w:rsidR="00D40EBB" w:rsidRPr="00BD60BF">
        <w:tc>
          <w:tcPr>
            <w:tcW w:w="2490" w:type="dxa"/>
          </w:tcPr>
          <w:p w:rsidR="00D40EBB" w:rsidRPr="00BD60BF" w:rsidRDefault="004B6EBF" w:rsidP="00D56D55">
            <w:pPr>
              <w:rPr>
                <w:rFonts w:ascii="Times New Roman" w:hAnsi="Times New Roman"/>
                <w:b/>
              </w:rPr>
            </w:pPr>
            <w:r>
              <w:rPr>
                <w:rFonts w:ascii="Times New Roman" w:hAnsi="Times New Roman"/>
                <w:b/>
              </w:rPr>
              <w:lastRenderedPageBreak/>
              <w:t>9. May 31, 2011</w:t>
            </w:r>
          </w:p>
        </w:tc>
        <w:tc>
          <w:tcPr>
            <w:tcW w:w="8190" w:type="dxa"/>
            <w:gridSpan w:val="2"/>
            <w:vMerge w:val="restart"/>
          </w:tcPr>
          <w:p w:rsidR="00D40EBB" w:rsidRPr="00BD60BF" w:rsidRDefault="00D40EBB" w:rsidP="00D56D55">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4D6158" w:rsidRDefault="00D40EBB" w:rsidP="00D25665">
            <w:pPr>
              <w:ind w:left="720"/>
              <w:rPr>
                <w:rFonts w:ascii="Times New Roman" w:hAnsi="Times New Roman"/>
                <w:b/>
              </w:rPr>
            </w:pPr>
            <w:r w:rsidRPr="00BD60BF">
              <w:rPr>
                <w:rFonts w:ascii="Times New Roman" w:hAnsi="Times New Roman"/>
                <w:b/>
                <w:bCs/>
              </w:rPr>
              <w:t>Teaching &amp; Learning II</w:t>
            </w:r>
          </w:p>
          <w:p w:rsidR="00D40EBB" w:rsidRPr="0054336B" w:rsidRDefault="00D25665" w:rsidP="00D25665">
            <w:pPr>
              <w:ind w:left="720"/>
              <w:rPr>
                <w:rFonts w:ascii="Times New Roman" w:hAnsi="Times New Roman"/>
                <w:b/>
              </w:rPr>
            </w:pPr>
            <w:r>
              <w:rPr>
                <w:rFonts w:ascii="Times New Roman" w:hAnsi="Times New Roman"/>
              </w:rPr>
              <w:t xml:space="preserve">     </w:t>
            </w:r>
            <w:r w:rsidR="00D40EBB" w:rsidRPr="00BD60BF">
              <w:rPr>
                <w:rFonts w:ascii="Times New Roman" w:hAnsi="Times New Roman"/>
              </w:rPr>
              <w:t>Diverse Learning, Inquiry, Assessment</w:t>
            </w:r>
          </w:p>
          <w:p w:rsidR="00D40EBB" w:rsidRDefault="00D40EBB" w:rsidP="00D25665">
            <w:pPr>
              <w:ind w:left="720"/>
              <w:rPr>
                <w:rFonts w:ascii="Times New Roman" w:hAnsi="Times New Roman"/>
                <w:bCs/>
              </w:rPr>
            </w:pPr>
            <w:r w:rsidRPr="0054336B">
              <w:rPr>
                <w:rFonts w:ascii="Times New Roman" w:hAnsi="Times New Roman"/>
                <w:bCs/>
              </w:rPr>
              <w:t>Share Curriculum</w:t>
            </w:r>
            <w:r>
              <w:rPr>
                <w:rFonts w:ascii="Times New Roman" w:hAnsi="Times New Roman"/>
                <w:bCs/>
              </w:rPr>
              <w:t>-related</w:t>
            </w:r>
            <w:r w:rsidRPr="0054336B">
              <w:rPr>
                <w:rFonts w:ascii="Times New Roman" w:hAnsi="Times New Roman"/>
                <w:bCs/>
              </w:rPr>
              <w:t xml:space="preserve"> websites</w:t>
            </w:r>
          </w:p>
          <w:p w:rsidR="00D25665" w:rsidRPr="004D6158" w:rsidRDefault="004B6EBF" w:rsidP="00D25665">
            <w:pPr>
              <w:ind w:left="720"/>
              <w:rPr>
                <w:rFonts w:ascii="Times New Roman" w:hAnsi="Times New Roman"/>
              </w:rPr>
            </w:pPr>
            <w:r>
              <w:rPr>
                <w:rFonts w:ascii="Times New Roman" w:hAnsi="Times New Roman"/>
                <w:bCs/>
              </w:rPr>
              <w:t xml:space="preserve">ETL Resource Sharing (Chapter 9, </w:t>
            </w:r>
            <w:r w:rsidR="00FC4EEF">
              <w:rPr>
                <w:rFonts w:ascii="Times New Roman" w:hAnsi="Times New Roman"/>
                <w:bCs/>
              </w:rPr>
              <w:t xml:space="preserve">Chapter </w:t>
            </w:r>
            <w:r w:rsidR="004255F9">
              <w:rPr>
                <w:rFonts w:ascii="Times New Roman" w:hAnsi="Times New Roman"/>
                <w:bCs/>
              </w:rPr>
              <w:t>12)</w:t>
            </w:r>
          </w:p>
          <w:p w:rsidR="004255F9" w:rsidRDefault="004B6EBF" w:rsidP="00D25665">
            <w:pPr>
              <w:ind w:left="720"/>
              <w:rPr>
                <w:rFonts w:ascii="Times New Roman" w:hAnsi="Times New Roman"/>
                <w:bCs/>
              </w:rPr>
            </w:pPr>
            <w:r>
              <w:rPr>
                <w:rFonts w:ascii="Times New Roman" w:hAnsi="Times New Roman"/>
                <w:bCs/>
              </w:rPr>
              <w:t xml:space="preserve">Advocacy </w:t>
            </w:r>
            <w:r w:rsidR="00D25665">
              <w:rPr>
                <w:rFonts w:ascii="Times New Roman" w:hAnsi="Times New Roman"/>
                <w:bCs/>
              </w:rPr>
              <w:t>P</w:t>
            </w:r>
            <w:r w:rsidR="00D40EBB">
              <w:rPr>
                <w:rFonts w:ascii="Times New Roman" w:hAnsi="Times New Roman"/>
                <w:bCs/>
              </w:rPr>
              <w:t>resentation</w:t>
            </w:r>
            <w:r w:rsidR="004255F9">
              <w:rPr>
                <w:rFonts w:ascii="Times New Roman" w:hAnsi="Times New Roman"/>
                <w:bCs/>
              </w:rPr>
              <w:t>s</w:t>
            </w:r>
          </w:p>
          <w:p w:rsidR="004B6EBF" w:rsidRDefault="004255F9" w:rsidP="004B6EBF">
            <w:pPr>
              <w:ind w:left="720"/>
              <w:rPr>
                <w:rFonts w:ascii="Times New Roman" w:hAnsi="Times New Roman"/>
                <w:bCs/>
              </w:rPr>
            </w:pPr>
            <w:r>
              <w:rPr>
                <w:rFonts w:ascii="Times New Roman" w:hAnsi="Times New Roman"/>
                <w:bCs/>
              </w:rPr>
              <w:t xml:space="preserve"> </w:t>
            </w:r>
          </w:p>
          <w:p w:rsidR="00D40EBB" w:rsidRPr="0054336B" w:rsidRDefault="004255F9" w:rsidP="00D25665">
            <w:pPr>
              <w:ind w:left="720"/>
              <w:rPr>
                <w:rFonts w:ascii="Times New Roman" w:hAnsi="Times New Roman"/>
              </w:rPr>
            </w:pPr>
            <w:r>
              <w:rPr>
                <w:rFonts w:ascii="Times New Roman" w:hAnsi="Times New Roman"/>
                <w:bCs/>
              </w:rPr>
              <w:br/>
            </w:r>
          </w:p>
        </w:tc>
      </w:tr>
      <w:tr w:rsidR="00D40EBB" w:rsidRPr="00BD60BF">
        <w:tc>
          <w:tcPr>
            <w:tcW w:w="2490" w:type="dxa"/>
          </w:tcPr>
          <w:p w:rsidR="00D40EBB" w:rsidRPr="00BD60BF" w:rsidRDefault="00D40EBB" w:rsidP="00D56D55">
            <w:pPr>
              <w:rPr>
                <w:rFonts w:ascii="Times New Roman" w:hAnsi="Times New Roman"/>
              </w:rPr>
            </w:pPr>
          </w:p>
        </w:tc>
        <w:tc>
          <w:tcPr>
            <w:tcW w:w="8190" w:type="dxa"/>
            <w:gridSpan w:val="2"/>
            <w:vMerge/>
          </w:tcPr>
          <w:p w:rsidR="00D40EBB" w:rsidRPr="00BD60BF" w:rsidRDefault="00D40EBB" w:rsidP="00D56D55">
            <w:pPr>
              <w:rPr>
                <w:rFonts w:ascii="Times New Roman" w:hAnsi="Times New Roman"/>
              </w:rPr>
            </w:pPr>
          </w:p>
        </w:tc>
      </w:tr>
      <w:tr w:rsidR="00D40EBB" w:rsidRPr="00BD60BF">
        <w:tc>
          <w:tcPr>
            <w:tcW w:w="10680" w:type="dxa"/>
            <w:gridSpan w:val="3"/>
          </w:tcPr>
          <w:p w:rsidR="00D40EBB" w:rsidRDefault="00D40EBB" w:rsidP="00D56D55">
            <w:pPr>
              <w:rPr>
                <w:rFonts w:ascii="Times New Roman" w:hAnsi="Times New Roman"/>
                <w:b/>
              </w:rPr>
            </w:pPr>
            <w:r w:rsidRPr="00BD60BF">
              <w:rPr>
                <w:rFonts w:ascii="Times New Roman" w:hAnsi="Times New Roman"/>
                <w:b/>
              </w:rPr>
              <w:t>Read for next Class</w:t>
            </w:r>
          </w:p>
          <w:p w:rsidR="004B6EBF" w:rsidRDefault="004B6EBF" w:rsidP="00D56D55">
            <w:pPr>
              <w:rPr>
                <w:rFonts w:ascii="Times New Roman" w:hAnsi="Times New Roman"/>
                <w:i/>
                <w:iCs/>
              </w:rPr>
            </w:pPr>
            <w:r>
              <w:rPr>
                <w:rFonts w:ascii="Times New Roman" w:hAnsi="Times New Roman"/>
                <w:i/>
                <w:iCs/>
              </w:rPr>
              <w:t>Linking for Learning pp. 50-51</w:t>
            </w:r>
          </w:p>
          <w:p w:rsidR="00D40EBB" w:rsidRDefault="00D40EBB" w:rsidP="00D56D55">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10</w:t>
            </w:r>
            <w:r w:rsidR="004B6EBF">
              <w:rPr>
                <w:rFonts w:ascii="Times New Roman" w:hAnsi="Times New Roman"/>
              </w:rPr>
              <w:t xml:space="preserve"> &amp; 14</w:t>
            </w:r>
          </w:p>
          <w:p w:rsidR="004B6EBF" w:rsidRDefault="00D40EBB" w:rsidP="00D56D55">
            <w:pPr>
              <w:rPr>
                <w:rFonts w:ascii="Times New Roman" w:hAnsi="Times New Roman"/>
              </w:rPr>
            </w:pPr>
            <w:r w:rsidRPr="00BD60BF">
              <w:rPr>
                <w:rFonts w:ascii="Times New Roman" w:hAnsi="Times New Roman"/>
                <w:i/>
                <w:iCs/>
              </w:rPr>
              <w:t xml:space="preserve">What Flavor is Your School Library? </w:t>
            </w:r>
            <w:r>
              <w:rPr>
                <w:rFonts w:ascii="Times New Roman" w:hAnsi="Times New Roman"/>
              </w:rPr>
              <w:t xml:space="preserve">by </w:t>
            </w:r>
            <w:r w:rsidR="004B6EBF">
              <w:rPr>
                <w:rFonts w:ascii="Times New Roman" w:hAnsi="Times New Roman"/>
              </w:rPr>
              <w:t xml:space="preserve">David </w:t>
            </w:r>
            <w:proofErr w:type="spellStart"/>
            <w:r w:rsidR="004B6EBF">
              <w:rPr>
                <w:rFonts w:ascii="Times New Roman" w:hAnsi="Times New Roman"/>
              </w:rPr>
              <w:t>Loertscher</w:t>
            </w:r>
            <w:proofErr w:type="spellEnd"/>
          </w:p>
          <w:p w:rsidR="00D40EBB" w:rsidRPr="00BD60BF" w:rsidRDefault="004B6EBF" w:rsidP="00D56D55">
            <w:pPr>
              <w:rPr>
                <w:rFonts w:ascii="Times New Roman" w:hAnsi="Times New Roman"/>
                <w:b/>
              </w:rPr>
            </w:pPr>
            <w:r>
              <w:rPr>
                <w:rFonts w:ascii="Times New Roman" w:hAnsi="Times New Roman"/>
                <w:i/>
              </w:rPr>
              <w:t xml:space="preserve">A Revised Manifesto </w:t>
            </w:r>
            <w:r>
              <w:rPr>
                <w:rFonts w:ascii="Times New Roman" w:hAnsi="Times New Roman"/>
              </w:rPr>
              <w:t xml:space="preserve">by Joyce </w:t>
            </w:r>
            <w:proofErr w:type="spellStart"/>
            <w:r>
              <w:rPr>
                <w:rFonts w:ascii="Times New Roman" w:hAnsi="Times New Roman"/>
              </w:rPr>
              <w:t>Valenza</w:t>
            </w:r>
            <w:proofErr w:type="spellEnd"/>
            <w:r w:rsidR="00D40EBB" w:rsidRPr="00BD60BF">
              <w:rPr>
                <w:rFonts w:ascii="Times New Roman" w:hAnsi="Times New Roman"/>
              </w:rPr>
              <w:t xml:space="preserve"> </w:t>
            </w:r>
          </w:p>
        </w:tc>
      </w:tr>
      <w:tr w:rsidR="00D40EBB" w:rsidRPr="00BD60BF">
        <w:tc>
          <w:tcPr>
            <w:tcW w:w="7560" w:type="dxa"/>
            <w:gridSpan w:val="2"/>
          </w:tcPr>
          <w:p w:rsidR="00D40EBB" w:rsidRPr="00BD60BF" w:rsidRDefault="00D40EBB" w:rsidP="00D56D55">
            <w:pPr>
              <w:rPr>
                <w:rFonts w:ascii="Times New Roman" w:hAnsi="Times New Roman"/>
                <w:b/>
              </w:rPr>
            </w:pPr>
            <w:r w:rsidRPr="00BD60BF">
              <w:rPr>
                <w:rFonts w:ascii="Times New Roman" w:hAnsi="Times New Roman"/>
                <w:b/>
              </w:rPr>
              <w:t>Assignment Due:</w:t>
            </w:r>
            <w:r>
              <w:rPr>
                <w:rFonts w:ascii="Times New Roman" w:hAnsi="Times New Roman"/>
                <w:b/>
              </w:rPr>
              <w:t xml:space="preserve"> </w:t>
            </w:r>
            <w:r w:rsidRPr="00BD60BF">
              <w:rPr>
                <w:rFonts w:ascii="Times New Roman" w:hAnsi="Times New Roman"/>
              </w:rPr>
              <w:t>Grant Narrative</w:t>
            </w:r>
          </w:p>
        </w:tc>
        <w:tc>
          <w:tcPr>
            <w:tcW w:w="3120" w:type="dxa"/>
          </w:tcPr>
          <w:p w:rsidR="00D40EBB" w:rsidRPr="00BD60BF" w:rsidRDefault="00D40EBB" w:rsidP="00D56D55">
            <w:pPr>
              <w:rPr>
                <w:rFonts w:ascii="Times New Roman" w:hAnsi="Times New Roman"/>
                <w:b/>
              </w:rPr>
            </w:pP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070"/>
        <w:gridCol w:w="3120"/>
      </w:tblGrid>
      <w:tr w:rsidR="00D40EBB" w:rsidRPr="00BD60BF">
        <w:tc>
          <w:tcPr>
            <w:tcW w:w="2490" w:type="dxa"/>
          </w:tcPr>
          <w:p w:rsidR="00D40EBB" w:rsidRPr="00BD60BF" w:rsidRDefault="004B6EBF" w:rsidP="00D56D55">
            <w:pPr>
              <w:rPr>
                <w:rFonts w:ascii="Times New Roman" w:hAnsi="Times New Roman"/>
                <w:b/>
              </w:rPr>
            </w:pPr>
            <w:r>
              <w:rPr>
                <w:rFonts w:ascii="Times New Roman" w:hAnsi="Times New Roman"/>
                <w:b/>
              </w:rPr>
              <w:t>10. June 7, 2011</w:t>
            </w:r>
          </w:p>
        </w:tc>
        <w:tc>
          <w:tcPr>
            <w:tcW w:w="8190" w:type="dxa"/>
            <w:gridSpan w:val="2"/>
            <w:vMerge w:val="restart"/>
          </w:tcPr>
          <w:p w:rsidR="00D25665" w:rsidRDefault="00D40EBB" w:rsidP="00D25665">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D25665" w:rsidRDefault="00D25665" w:rsidP="00D25665">
            <w:pPr>
              <w:rPr>
                <w:rFonts w:ascii="Times New Roman" w:hAnsi="Times New Roman"/>
                <w:b/>
              </w:rPr>
            </w:pPr>
            <w:r>
              <w:rPr>
                <w:rFonts w:ascii="Times New Roman" w:hAnsi="Times New Roman"/>
                <w:b/>
              </w:rPr>
              <w:t xml:space="preserve">            </w:t>
            </w:r>
            <w:r>
              <w:rPr>
                <w:rFonts w:ascii="Times New Roman" w:hAnsi="Times New Roman"/>
              </w:rPr>
              <w:t>ETL Resource Sharing</w:t>
            </w:r>
            <w:r w:rsidR="004255F9">
              <w:rPr>
                <w:rFonts w:ascii="Times New Roman" w:hAnsi="Times New Roman"/>
              </w:rPr>
              <w:t xml:space="preserve"> (Chapter 10</w:t>
            </w:r>
            <w:r w:rsidR="004B6EBF">
              <w:rPr>
                <w:rFonts w:ascii="Times New Roman" w:hAnsi="Times New Roman"/>
              </w:rPr>
              <w:t>, Chapter 14</w:t>
            </w:r>
            <w:r w:rsidR="004255F9">
              <w:rPr>
                <w:rFonts w:ascii="Times New Roman" w:hAnsi="Times New Roman"/>
              </w:rPr>
              <w:t>)</w:t>
            </w:r>
            <w:r>
              <w:rPr>
                <w:rFonts w:ascii="Times New Roman" w:hAnsi="Times New Roman"/>
              </w:rPr>
              <w:br/>
            </w:r>
            <w:r>
              <w:rPr>
                <w:rFonts w:ascii="Times New Roman" w:hAnsi="Times New Roman"/>
                <w:b/>
              </w:rPr>
              <w:t xml:space="preserve">           </w:t>
            </w:r>
            <w:r w:rsidR="004B6EBF">
              <w:rPr>
                <w:rFonts w:ascii="Times New Roman" w:hAnsi="Times New Roman"/>
              </w:rPr>
              <w:t xml:space="preserve"> Advocacy </w:t>
            </w:r>
            <w:r>
              <w:rPr>
                <w:rFonts w:ascii="Times New Roman" w:hAnsi="Times New Roman"/>
              </w:rPr>
              <w:t>Presentation</w:t>
            </w:r>
            <w:r w:rsidR="004255F9">
              <w:rPr>
                <w:rFonts w:ascii="Times New Roman" w:hAnsi="Times New Roman"/>
              </w:rPr>
              <w:t>s</w:t>
            </w:r>
            <w:r w:rsidR="004255F9">
              <w:rPr>
                <w:rFonts w:ascii="Times New Roman" w:hAnsi="Times New Roman"/>
              </w:rPr>
              <w:br/>
            </w:r>
            <w:r w:rsidR="004B6EBF">
              <w:rPr>
                <w:rFonts w:ascii="Times New Roman" w:hAnsi="Times New Roman"/>
              </w:rPr>
              <w:t xml:space="preserve">            </w:t>
            </w:r>
            <w:r w:rsidR="00D40EBB">
              <w:rPr>
                <w:rFonts w:ascii="Times New Roman" w:hAnsi="Times New Roman"/>
              </w:rPr>
              <w:t>Vision &amp; Philosophy</w:t>
            </w:r>
          </w:p>
          <w:p w:rsidR="00D40EBB" w:rsidRPr="000162CC" w:rsidRDefault="00D25665" w:rsidP="00D56D55">
            <w:pPr>
              <w:widowControl w:val="0"/>
              <w:suppressAutoHyphens/>
              <w:ind w:left="720"/>
              <w:rPr>
                <w:rFonts w:ascii="Times New Roman" w:hAnsi="Times New Roman"/>
              </w:rPr>
            </w:pPr>
            <w:r>
              <w:rPr>
                <w:rFonts w:ascii="Times New Roman" w:hAnsi="Times New Roman"/>
              </w:rPr>
              <w:t xml:space="preserve">     </w:t>
            </w:r>
            <w:r w:rsidR="00D40EBB" w:rsidRPr="00BD60BF">
              <w:rPr>
                <w:rFonts w:ascii="Times New Roman" w:hAnsi="Times New Roman"/>
              </w:rPr>
              <w:t>Silent conversation</w:t>
            </w:r>
            <w:r w:rsidR="00D40EBB">
              <w:rPr>
                <w:rFonts w:ascii="Times New Roman" w:hAnsi="Times New Roman"/>
              </w:rPr>
              <w:t>: personal beliefs, reflection</w:t>
            </w:r>
            <w:r>
              <w:rPr>
                <w:rFonts w:ascii="Times New Roman" w:hAnsi="Times New Roman"/>
              </w:rPr>
              <w:br/>
              <w:t xml:space="preserve">     A Librarian's 2.0 Manifesto</w:t>
            </w:r>
          </w:p>
        </w:tc>
      </w:tr>
      <w:tr w:rsidR="00D40EBB" w:rsidRPr="00BD60BF">
        <w:tc>
          <w:tcPr>
            <w:tcW w:w="2490" w:type="dxa"/>
          </w:tcPr>
          <w:p w:rsidR="00D40EBB" w:rsidRPr="00BD60BF" w:rsidRDefault="00D40EBB" w:rsidP="00D56D55">
            <w:pPr>
              <w:rPr>
                <w:rFonts w:ascii="Times New Roman" w:hAnsi="Times New Roman"/>
                <w:b/>
              </w:rPr>
            </w:pPr>
          </w:p>
        </w:tc>
        <w:tc>
          <w:tcPr>
            <w:tcW w:w="8190" w:type="dxa"/>
            <w:gridSpan w:val="2"/>
            <w:vMerge/>
          </w:tcPr>
          <w:p w:rsidR="00D40EBB" w:rsidRPr="00BD60BF" w:rsidRDefault="00D40EBB" w:rsidP="00D56D55">
            <w:pPr>
              <w:rPr>
                <w:rFonts w:ascii="Times New Roman" w:hAnsi="Times New Roman"/>
              </w:rPr>
            </w:pPr>
          </w:p>
        </w:tc>
      </w:tr>
      <w:tr w:rsidR="00D40EBB" w:rsidRPr="00BD60BF">
        <w:tc>
          <w:tcPr>
            <w:tcW w:w="7560" w:type="dxa"/>
            <w:gridSpan w:val="2"/>
          </w:tcPr>
          <w:p w:rsidR="00D25665" w:rsidRDefault="00D25665" w:rsidP="00D56D55">
            <w:pPr>
              <w:rPr>
                <w:rFonts w:ascii="Times New Roman" w:hAnsi="Times New Roman"/>
                <w:b/>
              </w:rPr>
            </w:pPr>
          </w:p>
          <w:p w:rsidR="00D40EBB" w:rsidRPr="00BD60BF" w:rsidRDefault="00D40EBB" w:rsidP="00D56D55">
            <w:pPr>
              <w:rPr>
                <w:rFonts w:ascii="Times New Roman" w:hAnsi="Times New Roman"/>
                <w:b/>
              </w:rPr>
            </w:pPr>
            <w:r w:rsidRPr="00BD60BF">
              <w:rPr>
                <w:rFonts w:ascii="Times New Roman" w:hAnsi="Times New Roman"/>
                <w:b/>
              </w:rPr>
              <w:t>Have a great summer!</w:t>
            </w:r>
          </w:p>
        </w:tc>
        <w:tc>
          <w:tcPr>
            <w:tcW w:w="3120" w:type="dxa"/>
          </w:tcPr>
          <w:p w:rsidR="00D40EBB" w:rsidRPr="00BD60BF" w:rsidRDefault="00D40EBB" w:rsidP="00D56D55">
            <w:pPr>
              <w:rPr>
                <w:rFonts w:ascii="Times New Roman" w:hAnsi="Times New Roman"/>
              </w:rPr>
            </w:pPr>
          </w:p>
        </w:tc>
      </w:tr>
    </w:tbl>
    <w:p w:rsidR="00D40EBB" w:rsidRPr="00BD60BF" w:rsidRDefault="00D40EBB" w:rsidP="00D40EBB">
      <w:pPr>
        <w:rPr>
          <w:rFonts w:ascii="Times New Roman" w:hAnsi="Times New Roman"/>
        </w:rPr>
      </w:pPr>
    </w:p>
    <w:p w:rsidR="004255F9" w:rsidRDefault="004255F9" w:rsidP="00D40EBB">
      <w:pPr>
        <w:rPr>
          <w:rFonts w:ascii="Times New Roman" w:hAnsi="Times New Roman"/>
        </w:rPr>
      </w:pPr>
    </w:p>
    <w:p w:rsidR="00D40EBB" w:rsidRPr="00BD60BF" w:rsidRDefault="00D40EBB" w:rsidP="00D40EBB">
      <w:pPr>
        <w:rPr>
          <w:rFonts w:ascii="Times New Roman" w:hAnsi="Times New Roman"/>
        </w:rPr>
      </w:pPr>
      <w:r w:rsidRPr="00BD60BF">
        <w:rPr>
          <w:rFonts w:ascii="Times New Roman" w:hAnsi="Times New Roman"/>
        </w:rPr>
        <w:t>The analysis and synthesis of ideas from a variety of sources is anticipated in class discussions, and all written and oral contributions.  Creativity and an understanding of the body of knowledge covered in this course are encouraged in applying a problem-solving approach.</w:t>
      </w:r>
    </w:p>
    <w:p w:rsidR="00D40EBB" w:rsidRPr="00BD60BF" w:rsidRDefault="00D40EBB" w:rsidP="00D40EBB">
      <w:pPr>
        <w:rPr>
          <w:rFonts w:ascii="Times New Roman" w:hAnsi="Times New Roman"/>
        </w:rPr>
      </w:pPr>
    </w:p>
    <w:p w:rsidR="004255F9" w:rsidRDefault="004255F9" w:rsidP="00D40EBB">
      <w:pPr>
        <w:pStyle w:val="Heading2"/>
        <w:rPr>
          <w:rFonts w:ascii="Times New Roman" w:hAnsi="Times New Roman"/>
        </w:rPr>
      </w:pPr>
    </w:p>
    <w:p w:rsidR="00C6471D" w:rsidRDefault="00C6471D" w:rsidP="00D40EBB">
      <w:pPr>
        <w:pStyle w:val="Heading2"/>
        <w:rPr>
          <w:rFonts w:ascii="Times New Roman" w:hAnsi="Times New Roman"/>
          <w:szCs w:val="22"/>
        </w:rPr>
      </w:pPr>
    </w:p>
    <w:p w:rsidR="00C6471D" w:rsidRDefault="00C6471D" w:rsidP="00D40EBB">
      <w:pPr>
        <w:pStyle w:val="Heading2"/>
        <w:rPr>
          <w:rFonts w:ascii="Times New Roman" w:hAnsi="Times New Roman"/>
          <w:szCs w:val="22"/>
        </w:rPr>
      </w:pPr>
    </w:p>
    <w:p w:rsidR="00C6471D" w:rsidRDefault="00C6471D" w:rsidP="00D40EBB">
      <w:pPr>
        <w:pStyle w:val="Heading2"/>
        <w:rPr>
          <w:rFonts w:ascii="Times New Roman" w:hAnsi="Times New Roman"/>
          <w:szCs w:val="22"/>
        </w:rPr>
      </w:pPr>
    </w:p>
    <w:p w:rsidR="00C6471D" w:rsidRDefault="00C6471D" w:rsidP="00D40EBB">
      <w:pPr>
        <w:pStyle w:val="Heading2"/>
        <w:rPr>
          <w:rFonts w:ascii="Times New Roman" w:hAnsi="Times New Roman"/>
          <w:szCs w:val="22"/>
        </w:rPr>
      </w:pPr>
    </w:p>
    <w:p w:rsidR="00D40EBB" w:rsidRPr="00C6471D" w:rsidRDefault="00D40EBB" w:rsidP="00D40EBB">
      <w:pPr>
        <w:pStyle w:val="Heading2"/>
        <w:rPr>
          <w:rFonts w:ascii="Times New Roman" w:hAnsi="Times New Roman"/>
          <w:szCs w:val="22"/>
        </w:rPr>
      </w:pPr>
      <w:r w:rsidRPr="00C6471D">
        <w:rPr>
          <w:rFonts w:ascii="Times New Roman" w:hAnsi="Times New Roman"/>
          <w:szCs w:val="22"/>
        </w:rPr>
        <w:t>Understanding Performances</w:t>
      </w:r>
    </w:p>
    <w:p w:rsidR="00D40EBB" w:rsidRPr="00C6471D" w:rsidRDefault="00D40EBB" w:rsidP="00D40EBB">
      <w:pPr>
        <w:rPr>
          <w:rFonts w:ascii="Times New Roman" w:hAnsi="Times New Roman"/>
          <w:szCs w:val="22"/>
        </w:rPr>
      </w:pPr>
    </w:p>
    <w:p w:rsidR="00D40EBB" w:rsidRPr="00C6471D" w:rsidRDefault="00D40EBB" w:rsidP="00D40EBB">
      <w:pPr>
        <w:rPr>
          <w:rFonts w:ascii="Times New Roman" w:hAnsi="Times New Roman"/>
          <w:szCs w:val="22"/>
        </w:rPr>
      </w:pPr>
      <w:r w:rsidRPr="00C6471D">
        <w:rPr>
          <w:rFonts w:ascii="Times New Roman" w:hAnsi="Times New Roman"/>
          <w:b/>
          <w:szCs w:val="22"/>
        </w:rPr>
        <w:tab/>
      </w:r>
      <w:r w:rsidR="00C6471D">
        <w:rPr>
          <w:rFonts w:ascii="Times New Roman" w:hAnsi="Times New Roman"/>
          <w:szCs w:val="22"/>
        </w:rPr>
        <w:t>Blog Talk</w:t>
      </w:r>
      <w:r w:rsidR="00C6471D">
        <w:rPr>
          <w:rFonts w:ascii="Times New Roman" w:hAnsi="Times New Roman"/>
          <w:szCs w:val="22"/>
        </w:rPr>
        <w:tab/>
      </w:r>
      <w:r w:rsidR="00C6471D">
        <w:rPr>
          <w:rFonts w:ascii="Times New Roman" w:hAnsi="Times New Roman"/>
          <w:szCs w:val="22"/>
        </w:rPr>
        <w:tab/>
      </w:r>
      <w:r w:rsidR="00C6471D">
        <w:rPr>
          <w:rFonts w:ascii="Times New Roman" w:hAnsi="Times New Roman"/>
          <w:szCs w:val="22"/>
        </w:rPr>
        <w:tab/>
      </w:r>
      <w:r w:rsidR="00C6471D">
        <w:rPr>
          <w:rFonts w:ascii="Times New Roman" w:hAnsi="Times New Roman"/>
          <w:szCs w:val="22"/>
        </w:rPr>
        <w:tab/>
      </w:r>
      <w:r w:rsidR="00C6471D">
        <w:rPr>
          <w:rFonts w:ascii="Times New Roman" w:hAnsi="Times New Roman"/>
          <w:szCs w:val="22"/>
        </w:rPr>
        <w:tab/>
        <w:t>10</w:t>
      </w:r>
      <w:r w:rsidRPr="00C6471D">
        <w:rPr>
          <w:rFonts w:ascii="Times New Roman" w:hAnsi="Times New Roman"/>
          <w:szCs w:val="22"/>
        </w:rPr>
        <w:t>%</w:t>
      </w:r>
    </w:p>
    <w:p w:rsidR="00D40EBB" w:rsidRPr="00C6471D" w:rsidRDefault="00D25665" w:rsidP="00D40EBB">
      <w:pPr>
        <w:rPr>
          <w:rFonts w:ascii="Times New Roman" w:hAnsi="Times New Roman"/>
          <w:szCs w:val="22"/>
        </w:rPr>
      </w:pPr>
      <w:r w:rsidRPr="00C6471D">
        <w:rPr>
          <w:rFonts w:ascii="Times New Roman" w:hAnsi="Times New Roman"/>
          <w:szCs w:val="22"/>
        </w:rPr>
        <w:tab/>
        <w:t>Action Plan</w:t>
      </w:r>
      <w:r w:rsidRPr="00C6471D">
        <w:rPr>
          <w:rFonts w:ascii="Times New Roman" w:hAnsi="Times New Roman"/>
          <w:szCs w:val="22"/>
        </w:rPr>
        <w:tab/>
      </w:r>
      <w:r w:rsidRPr="00C6471D">
        <w:rPr>
          <w:rFonts w:ascii="Times New Roman" w:hAnsi="Times New Roman"/>
          <w:szCs w:val="22"/>
        </w:rPr>
        <w:tab/>
      </w:r>
      <w:r w:rsidRPr="00C6471D">
        <w:rPr>
          <w:rFonts w:ascii="Times New Roman" w:hAnsi="Times New Roman"/>
          <w:szCs w:val="22"/>
        </w:rPr>
        <w:tab/>
      </w:r>
      <w:r w:rsidRPr="00C6471D">
        <w:rPr>
          <w:rFonts w:ascii="Times New Roman" w:hAnsi="Times New Roman"/>
          <w:szCs w:val="22"/>
        </w:rPr>
        <w:tab/>
      </w:r>
      <w:r w:rsidRPr="00C6471D">
        <w:rPr>
          <w:rFonts w:ascii="Times New Roman" w:hAnsi="Times New Roman"/>
          <w:szCs w:val="22"/>
        </w:rPr>
        <w:tab/>
        <w:t>1</w:t>
      </w:r>
      <w:r w:rsidR="00D40EBB" w:rsidRPr="00C6471D">
        <w:rPr>
          <w:rFonts w:ascii="Times New Roman" w:hAnsi="Times New Roman"/>
          <w:szCs w:val="22"/>
        </w:rPr>
        <w:t>0%</w:t>
      </w:r>
      <w:r w:rsidR="00C6471D">
        <w:rPr>
          <w:rFonts w:ascii="Times New Roman" w:hAnsi="Times New Roman"/>
          <w:szCs w:val="22"/>
        </w:rPr>
        <w:br/>
      </w:r>
      <w:r w:rsidR="00C6471D">
        <w:rPr>
          <w:rFonts w:ascii="Times New Roman" w:hAnsi="Times New Roman"/>
          <w:szCs w:val="22"/>
        </w:rPr>
        <w:tab/>
        <w:t>Advocacy Letter</w:t>
      </w:r>
      <w:r w:rsidR="00C6471D">
        <w:rPr>
          <w:rFonts w:ascii="Times New Roman" w:hAnsi="Times New Roman"/>
          <w:szCs w:val="22"/>
        </w:rPr>
        <w:tab/>
      </w:r>
      <w:r w:rsidR="00C6471D">
        <w:rPr>
          <w:rFonts w:ascii="Times New Roman" w:hAnsi="Times New Roman"/>
          <w:szCs w:val="22"/>
        </w:rPr>
        <w:tab/>
      </w:r>
      <w:r w:rsidR="00C6471D">
        <w:rPr>
          <w:rFonts w:ascii="Times New Roman" w:hAnsi="Times New Roman"/>
          <w:szCs w:val="22"/>
        </w:rPr>
        <w:tab/>
      </w:r>
      <w:r w:rsidR="00C6471D">
        <w:rPr>
          <w:rFonts w:ascii="Times New Roman" w:hAnsi="Times New Roman"/>
          <w:szCs w:val="22"/>
        </w:rPr>
        <w:tab/>
        <w:t>10</w:t>
      </w:r>
      <w:r w:rsidRPr="00C6471D">
        <w:rPr>
          <w:rFonts w:ascii="Times New Roman" w:hAnsi="Times New Roman"/>
          <w:szCs w:val="22"/>
        </w:rPr>
        <w:t>%</w:t>
      </w:r>
    </w:p>
    <w:p w:rsidR="00D40EBB" w:rsidRPr="00C6471D" w:rsidRDefault="00D40EBB" w:rsidP="00D40EBB">
      <w:pPr>
        <w:rPr>
          <w:rFonts w:ascii="Times New Roman" w:hAnsi="Times New Roman"/>
          <w:szCs w:val="22"/>
        </w:rPr>
      </w:pPr>
      <w:r w:rsidRPr="00C6471D">
        <w:rPr>
          <w:rFonts w:ascii="Times New Roman" w:hAnsi="Times New Roman"/>
          <w:szCs w:val="22"/>
        </w:rPr>
        <w:tab/>
      </w:r>
      <w:r w:rsidR="00B5448D" w:rsidRPr="00C6471D">
        <w:rPr>
          <w:rFonts w:ascii="Times New Roman" w:hAnsi="Times New Roman"/>
          <w:szCs w:val="22"/>
        </w:rPr>
        <w:t>Resource Sharing</w:t>
      </w:r>
      <w:r w:rsidR="00B5448D" w:rsidRPr="00C6471D">
        <w:rPr>
          <w:rFonts w:ascii="Times New Roman" w:hAnsi="Times New Roman"/>
          <w:szCs w:val="22"/>
        </w:rPr>
        <w:tab/>
      </w:r>
      <w:r w:rsidR="00B5448D" w:rsidRPr="00C6471D">
        <w:rPr>
          <w:rFonts w:ascii="Times New Roman" w:hAnsi="Times New Roman"/>
          <w:szCs w:val="22"/>
        </w:rPr>
        <w:tab/>
      </w:r>
      <w:r w:rsidR="00B5448D" w:rsidRPr="00C6471D">
        <w:rPr>
          <w:rFonts w:ascii="Times New Roman" w:hAnsi="Times New Roman"/>
          <w:szCs w:val="22"/>
        </w:rPr>
        <w:tab/>
      </w:r>
      <w:r w:rsidR="00B5448D" w:rsidRPr="00C6471D">
        <w:rPr>
          <w:rFonts w:ascii="Times New Roman" w:hAnsi="Times New Roman"/>
          <w:szCs w:val="22"/>
        </w:rPr>
        <w:tab/>
        <w:t>20%</w:t>
      </w:r>
      <w:r w:rsidR="00B5448D" w:rsidRPr="00C6471D">
        <w:rPr>
          <w:rFonts w:ascii="Times New Roman" w:hAnsi="Times New Roman"/>
          <w:szCs w:val="22"/>
        </w:rPr>
        <w:br/>
      </w:r>
      <w:r w:rsidR="00B5448D" w:rsidRPr="00C6471D">
        <w:rPr>
          <w:rFonts w:ascii="Times New Roman" w:hAnsi="Times New Roman"/>
          <w:szCs w:val="22"/>
        </w:rPr>
        <w:tab/>
      </w:r>
      <w:r w:rsidRPr="00C6471D">
        <w:rPr>
          <w:rFonts w:ascii="Times New Roman" w:hAnsi="Times New Roman"/>
          <w:szCs w:val="22"/>
        </w:rPr>
        <w:t>Grant Narrative</w:t>
      </w:r>
      <w:r w:rsidRPr="00C6471D">
        <w:rPr>
          <w:rFonts w:ascii="Times New Roman" w:hAnsi="Times New Roman"/>
          <w:szCs w:val="22"/>
        </w:rPr>
        <w:tab/>
      </w:r>
      <w:r w:rsidRPr="00C6471D">
        <w:rPr>
          <w:rFonts w:ascii="Times New Roman" w:hAnsi="Times New Roman"/>
          <w:szCs w:val="22"/>
        </w:rPr>
        <w:tab/>
      </w:r>
      <w:r w:rsidRPr="00C6471D">
        <w:rPr>
          <w:rFonts w:ascii="Times New Roman" w:hAnsi="Times New Roman"/>
          <w:szCs w:val="22"/>
        </w:rPr>
        <w:tab/>
      </w:r>
      <w:r w:rsidRPr="00C6471D">
        <w:rPr>
          <w:rFonts w:ascii="Times New Roman" w:hAnsi="Times New Roman"/>
          <w:szCs w:val="22"/>
        </w:rPr>
        <w:tab/>
        <w:t>20%</w:t>
      </w:r>
    </w:p>
    <w:p w:rsidR="00D40EBB" w:rsidRPr="00C6471D" w:rsidRDefault="00D40EBB" w:rsidP="00D40EBB">
      <w:pPr>
        <w:rPr>
          <w:rFonts w:ascii="Times New Roman" w:hAnsi="Times New Roman"/>
          <w:szCs w:val="22"/>
        </w:rPr>
      </w:pPr>
      <w:r w:rsidRPr="00C6471D">
        <w:rPr>
          <w:rFonts w:ascii="Times New Roman" w:hAnsi="Times New Roman"/>
          <w:szCs w:val="22"/>
        </w:rPr>
        <w:tab/>
        <w:t>Advocacy Proposal/Presentation</w:t>
      </w:r>
      <w:r w:rsidRPr="00C6471D">
        <w:rPr>
          <w:rFonts w:ascii="Times New Roman" w:hAnsi="Times New Roman"/>
          <w:szCs w:val="22"/>
        </w:rPr>
        <w:tab/>
      </w:r>
      <w:r w:rsidRPr="00C6471D">
        <w:rPr>
          <w:rFonts w:ascii="Times New Roman" w:hAnsi="Times New Roman"/>
          <w:szCs w:val="22"/>
        </w:rPr>
        <w:tab/>
        <w:t>25%</w:t>
      </w:r>
    </w:p>
    <w:p w:rsidR="00D40EBB" w:rsidRPr="00C6471D" w:rsidRDefault="00D40EBB" w:rsidP="00D40EBB">
      <w:pPr>
        <w:rPr>
          <w:rFonts w:ascii="Times New Roman" w:hAnsi="Times New Roman"/>
          <w:szCs w:val="22"/>
        </w:rPr>
      </w:pPr>
      <w:r w:rsidRPr="00C6471D">
        <w:rPr>
          <w:rFonts w:ascii="Times New Roman" w:hAnsi="Times New Roman"/>
          <w:szCs w:val="22"/>
        </w:rPr>
        <w:tab/>
        <w:t>Lear</w:t>
      </w:r>
      <w:r w:rsidR="00B5448D" w:rsidRPr="00C6471D">
        <w:rPr>
          <w:rFonts w:ascii="Times New Roman" w:hAnsi="Times New Roman"/>
          <w:szCs w:val="22"/>
        </w:rPr>
        <w:t>ning Community Participation</w:t>
      </w:r>
      <w:r w:rsidR="00B5448D" w:rsidRPr="00C6471D">
        <w:rPr>
          <w:rFonts w:ascii="Times New Roman" w:hAnsi="Times New Roman"/>
          <w:szCs w:val="22"/>
        </w:rPr>
        <w:tab/>
      </w:r>
      <w:r w:rsidR="00B5448D" w:rsidRPr="00C6471D">
        <w:rPr>
          <w:rFonts w:ascii="Times New Roman" w:hAnsi="Times New Roman"/>
          <w:szCs w:val="22"/>
        </w:rPr>
        <w:tab/>
        <w:t xml:space="preserve">  5</w:t>
      </w:r>
      <w:r w:rsidRPr="00C6471D">
        <w:rPr>
          <w:rFonts w:ascii="Times New Roman" w:hAnsi="Times New Roman"/>
          <w:szCs w:val="22"/>
        </w:rPr>
        <w:t>%</w:t>
      </w:r>
    </w:p>
    <w:p w:rsidR="00D40EBB" w:rsidRPr="00C6471D" w:rsidRDefault="00D40EBB" w:rsidP="00D40EBB">
      <w:pPr>
        <w:rPr>
          <w:rFonts w:ascii="Times New Roman" w:hAnsi="Times New Roman"/>
          <w:szCs w:val="22"/>
        </w:rPr>
      </w:pPr>
    </w:p>
    <w:p w:rsidR="00D40EBB" w:rsidRPr="00C6471D" w:rsidRDefault="00D40EBB" w:rsidP="00D40EBB">
      <w:pPr>
        <w:rPr>
          <w:rFonts w:ascii="Times New Roman" w:hAnsi="Times New Roman"/>
          <w:szCs w:val="22"/>
        </w:rPr>
      </w:pPr>
      <w:r w:rsidRPr="00C6471D">
        <w:rPr>
          <w:rFonts w:ascii="Times New Roman" w:hAnsi="Times New Roman"/>
          <w:szCs w:val="22"/>
        </w:rPr>
        <w:t>Grades will be based on the following scale:</w:t>
      </w:r>
    </w:p>
    <w:p w:rsidR="00D40EBB" w:rsidRPr="00C6471D" w:rsidRDefault="00D40EBB" w:rsidP="00D40EBB">
      <w:pPr>
        <w:rPr>
          <w:rFonts w:ascii="Times New Roman" w:hAnsi="Times New Roman"/>
          <w:szCs w:val="22"/>
        </w:rPr>
      </w:pPr>
      <w:r w:rsidRPr="00C6471D">
        <w:rPr>
          <w:rFonts w:ascii="Times New Roman" w:hAnsi="Times New Roman"/>
          <w:szCs w:val="22"/>
        </w:rPr>
        <w:tab/>
        <w:t>A</w:t>
      </w:r>
      <w:r w:rsidRPr="00C6471D">
        <w:rPr>
          <w:rFonts w:ascii="Times New Roman" w:hAnsi="Times New Roman"/>
          <w:szCs w:val="22"/>
        </w:rPr>
        <w:tab/>
        <w:t>=</w:t>
      </w:r>
      <w:r w:rsidRPr="00C6471D">
        <w:rPr>
          <w:rFonts w:ascii="Times New Roman" w:hAnsi="Times New Roman"/>
          <w:szCs w:val="22"/>
        </w:rPr>
        <w:tab/>
        <w:t>100 to 95</w:t>
      </w:r>
      <w:r w:rsidRPr="00C6471D">
        <w:rPr>
          <w:rFonts w:ascii="Times New Roman" w:hAnsi="Times New Roman"/>
          <w:szCs w:val="22"/>
        </w:rPr>
        <w:tab/>
      </w:r>
      <w:r w:rsidRPr="00C6471D">
        <w:rPr>
          <w:rFonts w:ascii="Times New Roman" w:hAnsi="Times New Roman"/>
          <w:szCs w:val="22"/>
        </w:rPr>
        <w:tab/>
        <w:t>B-</w:t>
      </w:r>
      <w:r w:rsidRPr="00C6471D">
        <w:rPr>
          <w:rFonts w:ascii="Times New Roman" w:hAnsi="Times New Roman"/>
          <w:szCs w:val="22"/>
        </w:rPr>
        <w:tab/>
        <w:t xml:space="preserve">= </w:t>
      </w:r>
      <w:r w:rsidRPr="00C6471D">
        <w:rPr>
          <w:rFonts w:ascii="Times New Roman" w:hAnsi="Times New Roman"/>
          <w:szCs w:val="22"/>
        </w:rPr>
        <w:tab/>
        <w:t>79 to 75</w:t>
      </w:r>
    </w:p>
    <w:p w:rsidR="00D40EBB" w:rsidRPr="00C6471D" w:rsidRDefault="00D40EBB" w:rsidP="00D40EBB">
      <w:pPr>
        <w:rPr>
          <w:rFonts w:ascii="Times New Roman" w:hAnsi="Times New Roman"/>
          <w:szCs w:val="22"/>
        </w:rPr>
      </w:pPr>
      <w:r w:rsidRPr="00C6471D">
        <w:rPr>
          <w:rFonts w:ascii="Times New Roman" w:hAnsi="Times New Roman"/>
          <w:szCs w:val="22"/>
        </w:rPr>
        <w:tab/>
        <w:t>A-</w:t>
      </w:r>
      <w:r w:rsidRPr="00C6471D">
        <w:rPr>
          <w:rFonts w:ascii="Times New Roman" w:hAnsi="Times New Roman"/>
          <w:szCs w:val="22"/>
        </w:rPr>
        <w:tab/>
        <w:t>=</w:t>
      </w:r>
      <w:r w:rsidRPr="00C6471D">
        <w:rPr>
          <w:rFonts w:ascii="Times New Roman" w:hAnsi="Times New Roman"/>
          <w:szCs w:val="22"/>
        </w:rPr>
        <w:tab/>
        <w:t>94 to 90</w:t>
      </w:r>
      <w:r w:rsidRPr="00C6471D">
        <w:rPr>
          <w:rFonts w:ascii="Times New Roman" w:hAnsi="Times New Roman"/>
          <w:szCs w:val="22"/>
        </w:rPr>
        <w:tab/>
      </w:r>
      <w:r w:rsidRPr="00C6471D">
        <w:rPr>
          <w:rFonts w:ascii="Times New Roman" w:hAnsi="Times New Roman"/>
          <w:szCs w:val="22"/>
        </w:rPr>
        <w:tab/>
        <w:t>C+</w:t>
      </w:r>
      <w:r w:rsidRPr="00C6471D">
        <w:rPr>
          <w:rFonts w:ascii="Times New Roman" w:hAnsi="Times New Roman"/>
          <w:szCs w:val="22"/>
        </w:rPr>
        <w:tab/>
        <w:t>=</w:t>
      </w:r>
      <w:r w:rsidRPr="00C6471D">
        <w:rPr>
          <w:rFonts w:ascii="Times New Roman" w:hAnsi="Times New Roman"/>
          <w:szCs w:val="22"/>
        </w:rPr>
        <w:tab/>
        <w:t>74 to 70</w:t>
      </w:r>
    </w:p>
    <w:p w:rsidR="00D40EBB" w:rsidRPr="00C6471D" w:rsidRDefault="00D40EBB" w:rsidP="00D40EBB">
      <w:pPr>
        <w:rPr>
          <w:rFonts w:ascii="Times New Roman" w:hAnsi="Times New Roman"/>
          <w:szCs w:val="22"/>
        </w:rPr>
      </w:pPr>
      <w:r w:rsidRPr="00C6471D">
        <w:rPr>
          <w:rFonts w:ascii="Times New Roman" w:hAnsi="Times New Roman"/>
          <w:szCs w:val="22"/>
        </w:rPr>
        <w:tab/>
        <w:t>B+</w:t>
      </w:r>
      <w:r w:rsidRPr="00C6471D">
        <w:rPr>
          <w:rFonts w:ascii="Times New Roman" w:hAnsi="Times New Roman"/>
          <w:szCs w:val="22"/>
        </w:rPr>
        <w:tab/>
        <w:t>=</w:t>
      </w:r>
      <w:r w:rsidRPr="00C6471D">
        <w:rPr>
          <w:rFonts w:ascii="Times New Roman" w:hAnsi="Times New Roman"/>
          <w:szCs w:val="22"/>
        </w:rPr>
        <w:tab/>
        <w:t>89 to 85</w:t>
      </w:r>
      <w:r w:rsidRPr="00C6471D">
        <w:rPr>
          <w:rFonts w:ascii="Times New Roman" w:hAnsi="Times New Roman"/>
          <w:szCs w:val="22"/>
        </w:rPr>
        <w:tab/>
      </w:r>
      <w:r w:rsidRPr="00C6471D">
        <w:rPr>
          <w:rFonts w:ascii="Times New Roman" w:hAnsi="Times New Roman"/>
          <w:szCs w:val="22"/>
        </w:rPr>
        <w:tab/>
        <w:t>C</w:t>
      </w:r>
      <w:r w:rsidRPr="00C6471D">
        <w:rPr>
          <w:rFonts w:ascii="Times New Roman" w:hAnsi="Times New Roman"/>
          <w:szCs w:val="22"/>
        </w:rPr>
        <w:tab/>
        <w:t xml:space="preserve">= </w:t>
      </w:r>
      <w:r w:rsidRPr="00C6471D">
        <w:rPr>
          <w:rFonts w:ascii="Times New Roman" w:hAnsi="Times New Roman"/>
          <w:szCs w:val="22"/>
        </w:rPr>
        <w:tab/>
        <w:t>69 to 65</w:t>
      </w:r>
    </w:p>
    <w:p w:rsidR="00D40EBB" w:rsidRPr="00C6471D" w:rsidRDefault="00D40EBB" w:rsidP="00D40EBB">
      <w:pPr>
        <w:rPr>
          <w:rFonts w:ascii="Times New Roman" w:hAnsi="Times New Roman"/>
          <w:szCs w:val="22"/>
        </w:rPr>
      </w:pPr>
      <w:r w:rsidRPr="00C6471D">
        <w:rPr>
          <w:rFonts w:ascii="Times New Roman" w:hAnsi="Times New Roman"/>
          <w:szCs w:val="22"/>
        </w:rPr>
        <w:lastRenderedPageBreak/>
        <w:tab/>
        <w:t>B</w:t>
      </w:r>
      <w:r w:rsidRPr="00C6471D">
        <w:rPr>
          <w:rFonts w:ascii="Times New Roman" w:hAnsi="Times New Roman"/>
          <w:szCs w:val="22"/>
        </w:rPr>
        <w:tab/>
        <w:t>=</w:t>
      </w:r>
      <w:r w:rsidRPr="00C6471D">
        <w:rPr>
          <w:rFonts w:ascii="Times New Roman" w:hAnsi="Times New Roman"/>
          <w:szCs w:val="22"/>
        </w:rPr>
        <w:tab/>
        <w:t>84 to 80</w:t>
      </w:r>
      <w:r w:rsidRPr="00C6471D">
        <w:rPr>
          <w:rFonts w:ascii="Times New Roman" w:hAnsi="Times New Roman"/>
          <w:szCs w:val="22"/>
        </w:rPr>
        <w:tab/>
      </w:r>
      <w:r w:rsidRPr="00C6471D">
        <w:rPr>
          <w:rFonts w:ascii="Times New Roman" w:hAnsi="Times New Roman"/>
          <w:szCs w:val="22"/>
        </w:rPr>
        <w:tab/>
        <w:t>C-</w:t>
      </w:r>
      <w:r w:rsidRPr="00C6471D">
        <w:rPr>
          <w:rFonts w:ascii="Times New Roman" w:hAnsi="Times New Roman"/>
          <w:szCs w:val="22"/>
        </w:rPr>
        <w:tab/>
        <w:t xml:space="preserve">= </w:t>
      </w:r>
      <w:r w:rsidRPr="00C6471D">
        <w:rPr>
          <w:rFonts w:ascii="Times New Roman" w:hAnsi="Times New Roman"/>
          <w:szCs w:val="22"/>
        </w:rPr>
        <w:tab/>
        <w:t>64 and below</w:t>
      </w:r>
    </w:p>
    <w:p w:rsidR="00D40EBB" w:rsidRPr="00C6471D" w:rsidRDefault="00D40EBB" w:rsidP="00D40EBB">
      <w:pPr>
        <w:rPr>
          <w:rFonts w:ascii="Times New Roman" w:hAnsi="Times New Roman"/>
          <w:szCs w:val="22"/>
        </w:rPr>
      </w:pPr>
    </w:p>
    <w:p w:rsidR="00C6471D" w:rsidRDefault="00C6471D" w:rsidP="00D40EBB">
      <w:pPr>
        <w:pStyle w:val="Heading2"/>
        <w:rPr>
          <w:rFonts w:ascii="Times New Roman" w:hAnsi="Times New Roman"/>
          <w:szCs w:val="22"/>
        </w:rPr>
      </w:pPr>
    </w:p>
    <w:p w:rsidR="00C6471D" w:rsidRDefault="00C6471D" w:rsidP="00D40EBB">
      <w:pPr>
        <w:pStyle w:val="Heading2"/>
        <w:rPr>
          <w:rFonts w:ascii="Times New Roman" w:hAnsi="Times New Roman"/>
          <w:szCs w:val="22"/>
        </w:rPr>
      </w:pPr>
    </w:p>
    <w:p w:rsidR="00C6471D" w:rsidRDefault="00C6471D" w:rsidP="00D40EBB">
      <w:pPr>
        <w:pStyle w:val="Heading2"/>
        <w:rPr>
          <w:rFonts w:ascii="Times New Roman" w:hAnsi="Times New Roman"/>
          <w:szCs w:val="22"/>
        </w:rPr>
      </w:pPr>
    </w:p>
    <w:p w:rsidR="00D40EBB" w:rsidRPr="00C6471D" w:rsidRDefault="00D40EBB" w:rsidP="00D40EBB">
      <w:pPr>
        <w:pStyle w:val="Heading2"/>
        <w:rPr>
          <w:rFonts w:ascii="Times New Roman" w:hAnsi="Times New Roman"/>
          <w:szCs w:val="22"/>
        </w:rPr>
      </w:pPr>
      <w:r w:rsidRPr="00C6471D">
        <w:rPr>
          <w:rFonts w:ascii="Times New Roman" w:hAnsi="Times New Roman"/>
          <w:szCs w:val="22"/>
        </w:rPr>
        <w:t>Grading Guidelines</w:t>
      </w:r>
      <w:r w:rsidR="00B5448D" w:rsidRPr="00C6471D">
        <w:rPr>
          <w:rFonts w:ascii="Times New Roman" w:hAnsi="Times New Roman"/>
          <w:szCs w:val="22"/>
        </w:rPr>
        <w:t>*</w:t>
      </w:r>
    </w:p>
    <w:p w:rsidR="00D40EBB" w:rsidRPr="00C6471D" w:rsidRDefault="00D40EBB" w:rsidP="00D40EBB">
      <w:pPr>
        <w:rPr>
          <w:rFonts w:ascii="Times New Roman" w:hAnsi="Times New Roman"/>
          <w:szCs w:val="22"/>
        </w:rPr>
      </w:pPr>
    </w:p>
    <w:p w:rsidR="00D40EBB" w:rsidRPr="00C6471D" w:rsidRDefault="00D40EBB" w:rsidP="00D40EBB">
      <w:pPr>
        <w:rPr>
          <w:rFonts w:ascii="Times New Roman" w:hAnsi="Times New Roman"/>
          <w:szCs w:val="22"/>
          <w:u w:val="single"/>
        </w:rPr>
      </w:pPr>
      <w:r w:rsidRPr="00C6471D">
        <w:rPr>
          <w:rFonts w:ascii="Times New Roman" w:hAnsi="Times New Roman"/>
          <w:szCs w:val="22"/>
          <w:u w:val="single"/>
        </w:rPr>
        <w:t>Grade</w:t>
      </w:r>
      <w:r w:rsidRPr="00C6471D">
        <w:rPr>
          <w:rFonts w:ascii="Times New Roman" w:hAnsi="Times New Roman"/>
          <w:szCs w:val="22"/>
        </w:rPr>
        <w:tab/>
      </w:r>
      <w:r w:rsidRPr="00C6471D">
        <w:rPr>
          <w:rFonts w:ascii="Times New Roman" w:hAnsi="Times New Roman"/>
          <w:szCs w:val="22"/>
        </w:rPr>
        <w:tab/>
      </w:r>
      <w:r w:rsidRPr="00C6471D">
        <w:rPr>
          <w:rFonts w:ascii="Times New Roman" w:hAnsi="Times New Roman"/>
          <w:szCs w:val="22"/>
          <w:u w:val="single"/>
        </w:rPr>
        <w:t>Definition</w:t>
      </w:r>
    </w:p>
    <w:p w:rsidR="00D40EBB" w:rsidRPr="00C6471D" w:rsidRDefault="00D40EBB" w:rsidP="00D40EBB">
      <w:pPr>
        <w:ind w:left="1800" w:hanging="1440"/>
        <w:rPr>
          <w:rFonts w:ascii="Times New Roman" w:hAnsi="Times New Roman"/>
          <w:szCs w:val="22"/>
        </w:rPr>
      </w:pPr>
      <w:proofErr w:type="gramStart"/>
      <w:r w:rsidRPr="00C6471D">
        <w:rPr>
          <w:rFonts w:ascii="Times New Roman" w:hAnsi="Times New Roman"/>
          <w:szCs w:val="22"/>
        </w:rPr>
        <w:t>A</w:t>
      </w:r>
      <w:proofErr w:type="gramEnd"/>
      <w:r w:rsidRPr="00C6471D">
        <w:rPr>
          <w:rFonts w:ascii="Times New Roman" w:hAnsi="Times New Roman"/>
          <w:szCs w:val="22"/>
        </w:rPr>
        <w:tab/>
      </w:r>
      <w:r w:rsidRPr="00C6471D">
        <w:rPr>
          <w:rFonts w:ascii="Times New Roman" w:hAnsi="Times New Roman"/>
          <w:b/>
          <w:szCs w:val="22"/>
        </w:rPr>
        <w:t xml:space="preserve">Outstanding achievement.  </w:t>
      </w:r>
      <w:r w:rsidRPr="00C6471D">
        <w:rPr>
          <w:rFonts w:ascii="Times New Roman" w:hAnsi="Times New Roman"/>
          <w:szCs w:val="22"/>
        </w:rPr>
        <w:t>Student performance demonstrates full command of the course materials and evinces a high level of originality and/or creativity that far surpasses course expectations; nearly flawless work.</w:t>
      </w:r>
    </w:p>
    <w:p w:rsidR="00D40EBB" w:rsidRPr="00C6471D" w:rsidRDefault="00D40EBB" w:rsidP="00D40EBB">
      <w:pPr>
        <w:numPr>
          <w:ilvl w:val="0"/>
          <w:numId w:val="2"/>
        </w:numPr>
        <w:rPr>
          <w:rFonts w:ascii="Times New Roman" w:hAnsi="Times New Roman"/>
          <w:szCs w:val="22"/>
        </w:rPr>
      </w:pPr>
      <w:r w:rsidRPr="00C6471D">
        <w:rPr>
          <w:rFonts w:ascii="Times New Roman" w:hAnsi="Times New Roman"/>
          <w:b/>
          <w:szCs w:val="22"/>
        </w:rPr>
        <w:t xml:space="preserve">Excellent achievement.  </w:t>
      </w:r>
      <w:r w:rsidRPr="00C6471D">
        <w:rPr>
          <w:rFonts w:ascii="Times New Roman" w:hAnsi="Times New Roman"/>
          <w:szCs w:val="22"/>
        </w:rPr>
        <w:t>Student performance demonstrates thorough knowledge of the course materials and exceeds course expectations by completing all requirements in a superior manner.</w:t>
      </w:r>
    </w:p>
    <w:p w:rsidR="00D40EBB" w:rsidRPr="00C6471D" w:rsidRDefault="00D40EBB" w:rsidP="00D40EBB">
      <w:pPr>
        <w:ind w:left="1780" w:hanging="1420"/>
        <w:rPr>
          <w:rFonts w:ascii="Times New Roman" w:hAnsi="Times New Roman"/>
          <w:szCs w:val="22"/>
        </w:rPr>
      </w:pPr>
      <w:proofErr w:type="gramStart"/>
      <w:r w:rsidRPr="00C6471D">
        <w:rPr>
          <w:rFonts w:ascii="Times New Roman" w:hAnsi="Times New Roman"/>
          <w:szCs w:val="22"/>
        </w:rPr>
        <w:t>B+</w:t>
      </w:r>
      <w:r w:rsidRPr="00C6471D">
        <w:rPr>
          <w:rFonts w:ascii="Times New Roman" w:hAnsi="Times New Roman"/>
          <w:szCs w:val="22"/>
        </w:rPr>
        <w:tab/>
      </w:r>
      <w:r w:rsidRPr="00C6471D">
        <w:rPr>
          <w:rFonts w:ascii="Times New Roman" w:hAnsi="Times New Roman"/>
          <w:b/>
          <w:szCs w:val="22"/>
        </w:rPr>
        <w:t>Good solid work.</w:t>
      </w:r>
      <w:proofErr w:type="gramEnd"/>
      <w:r w:rsidRPr="00C6471D">
        <w:rPr>
          <w:rFonts w:ascii="Times New Roman" w:hAnsi="Times New Roman"/>
          <w:szCs w:val="22"/>
        </w:rPr>
        <w:t xml:space="preserve">  Student performance demonstrates strong comprehension of the course materials and exceeds course expectations on all tasks as defined in the course syllabus.</w:t>
      </w:r>
    </w:p>
    <w:p w:rsidR="00D40EBB" w:rsidRPr="00C6471D" w:rsidRDefault="00D40EBB" w:rsidP="00D40EBB">
      <w:pPr>
        <w:ind w:left="1780" w:hanging="1420"/>
        <w:rPr>
          <w:rFonts w:ascii="Times New Roman" w:hAnsi="Times New Roman"/>
          <w:szCs w:val="22"/>
        </w:rPr>
      </w:pPr>
      <w:proofErr w:type="gramStart"/>
      <w:r w:rsidRPr="00C6471D">
        <w:rPr>
          <w:rFonts w:ascii="Times New Roman" w:hAnsi="Times New Roman"/>
          <w:szCs w:val="22"/>
        </w:rPr>
        <w:t>B</w:t>
      </w:r>
      <w:r w:rsidRPr="00C6471D">
        <w:rPr>
          <w:rFonts w:ascii="Times New Roman" w:hAnsi="Times New Roman"/>
          <w:szCs w:val="22"/>
        </w:rPr>
        <w:tab/>
      </w:r>
      <w:r w:rsidRPr="00C6471D">
        <w:rPr>
          <w:rFonts w:ascii="Times New Roman" w:hAnsi="Times New Roman"/>
          <w:b/>
          <w:szCs w:val="22"/>
        </w:rPr>
        <w:t>Satisfactory acceptable work.</w:t>
      </w:r>
      <w:proofErr w:type="gramEnd"/>
      <w:r w:rsidRPr="00C6471D">
        <w:rPr>
          <w:rFonts w:ascii="Times New Roman" w:hAnsi="Times New Roman"/>
          <w:szCs w:val="22"/>
        </w:rPr>
        <w:t xml:space="preserve">  Student performance meets designated course expectations, demonstrates understanding of the course materials and performs at an acceptable level.</w:t>
      </w:r>
    </w:p>
    <w:p w:rsidR="00D40EBB" w:rsidRPr="00C6471D" w:rsidRDefault="00D40EBB" w:rsidP="00D40EBB">
      <w:pPr>
        <w:numPr>
          <w:ilvl w:val="0"/>
          <w:numId w:val="2"/>
        </w:numPr>
        <w:rPr>
          <w:rFonts w:ascii="Times New Roman" w:hAnsi="Times New Roman"/>
          <w:szCs w:val="22"/>
        </w:rPr>
      </w:pPr>
      <w:r w:rsidRPr="00C6471D">
        <w:rPr>
          <w:rFonts w:ascii="Times New Roman" w:hAnsi="Times New Roman"/>
          <w:b/>
          <w:szCs w:val="22"/>
        </w:rPr>
        <w:t>Marginal work.</w:t>
      </w:r>
      <w:r w:rsidRPr="00C6471D">
        <w:rPr>
          <w:rFonts w:ascii="Times New Roman" w:hAnsi="Times New Roman"/>
          <w:szCs w:val="22"/>
        </w:rPr>
        <w:t xml:space="preserve">  Student performance demonstrates incomplete, substandard understanding of course materials, or absence of required work indicates danger of falling below acceptable grading standard.</w:t>
      </w:r>
    </w:p>
    <w:p w:rsidR="00D40EBB" w:rsidRPr="00C6471D" w:rsidRDefault="00D40EBB" w:rsidP="00D40EBB">
      <w:pPr>
        <w:ind w:left="1800" w:hanging="1440"/>
        <w:rPr>
          <w:rFonts w:ascii="Times New Roman" w:hAnsi="Times New Roman"/>
          <w:szCs w:val="22"/>
        </w:rPr>
      </w:pPr>
      <w:proofErr w:type="gramStart"/>
      <w:r w:rsidRPr="00C6471D">
        <w:rPr>
          <w:rFonts w:ascii="Times New Roman" w:hAnsi="Times New Roman"/>
          <w:szCs w:val="22"/>
        </w:rPr>
        <w:t>C+</w:t>
      </w:r>
      <w:r w:rsidRPr="00C6471D">
        <w:rPr>
          <w:rFonts w:ascii="Times New Roman" w:hAnsi="Times New Roman"/>
          <w:szCs w:val="22"/>
        </w:rPr>
        <w:tab/>
      </w:r>
      <w:r w:rsidRPr="00C6471D">
        <w:rPr>
          <w:rFonts w:ascii="Times New Roman" w:hAnsi="Times New Roman"/>
          <w:b/>
          <w:szCs w:val="22"/>
        </w:rPr>
        <w:t>Unsatisfactory work.</w:t>
      </w:r>
      <w:proofErr w:type="gramEnd"/>
      <w:r w:rsidRPr="00C6471D">
        <w:rPr>
          <w:rFonts w:ascii="Times New Roman" w:hAnsi="Times New Roman"/>
          <w:b/>
          <w:szCs w:val="22"/>
        </w:rPr>
        <w:t xml:space="preserve">  </w:t>
      </w:r>
      <w:r w:rsidRPr="00C6471D">
        <w:rPr>
          <w:rFonts w:ascii="Times New Roman" w:hAnsi="Times New Roman"/>
          <w:szCs w:val="22"/>
        </w:rPr>
        <w:t>Student performance demonstrates unsatisfactory understanding of course materials and inability to meet course requirements.</w:t>
      </w:r>
    </w:p>
    <w:p w:rsidR="00D40EBB" w:rsidRPr="00C6471D" w:rsidRDefault="00D40EBB" w:rsidP="00D40EBB">
      <w:pPr>
        <w:ind w:left="1800" w:hanging="1440"/>
        <w:rPr>
          <w:rFonts w:ascii="Times New Roman" w:hAnsi="Times New Roman"/>
          <w:szCs w:val="22"/>
        </w:rPr>
      </w:pPr>
      <w:proofErr w:type="gramStart"/>
      <w:r w:rsidRPr="00C6471D">
        <w:rPr>
          <w:rFonts w:ascii="Times New Roman" w:hAnsi="Times New Roman"/>
          <w:szCs w:val="22"/>
        </w:rPr>
        <w:t>C</w:t>
      </w:r>
      <w:r w:rsidRPr="00C6471D">
        <w:rPr>
          <w:rFonts w:ascii="Times New Roman" w:hAnsi="Times New Roman"/>
          <w:szCs w:val="22"/>
        </w:rPr>
        <w:tab/>
      </w:r>
      <w:r w:rsidRPr="00C6471D">
        <w:rPr>
          <w:rFonts w:ascii="Times New Roman" w:hAnsi="Times New Roman"/>
          <w:b/>
          <w:szCs w:val="22"/>
        </w:rPr>
        <w:t>Unacceptable work.</w:t>
      </w:r>
      <w:proofErr w:type="gramEnd"/>
      <w:r w:rsidRPr="00C6471D">
        <w:rPr>
          <w:rFonts w:ascii="Times New Roman" w:hAnsi="Times New Roman"/>
          <w:b/>
          <w:szCs w:val="22"/>
        </w:rPr>
        <w:t xml:space="preserve">  </w:t>
      </w:r>
      <w:r w:rsidRPr="00C6471D">
        <w:rPr>
          <w:rFonts w:ascii="Times New Roman" w:hAnsi="Times New Roman"/>
          <w:szCs w:val="22"/>
        </w:rPr>
        <w:t>Student performance demonstrates incomplete and inadequate understanding of course materials.</w:t>
      </w:r>
    </w:p>
    <w:p w:rsidR="00B5448D" w:rsidRPr="00C6471D" w:rsidRDefault="00B5448D" w:rsidP="00B5448D">
      <w:pPr>
        <w:ind w:left="720"/>
        <w:rPr>
          <w:rFonts w:ascii="Times New Roman" w:hAnsi="Times New Roman"/>
          <w:szCs w:val="22"/>
        </w:rPr>
      </w:pPr>
      <w:r w:rsidRPr="00C6471D">
        <w:rPr>
          <w:rFonts w:ascii="Times New Roman" w:hAnsi="Times New Roman"/>
          <w:szCs w:val="22"/>
        </w:rPr>
        <w:t>*Please be aware that your official NLU grade will not show + or - letter grades but we hope that by giving you this information, you will better understand your performance within the grading continuum.</w:t>
      </w:r>
    </w:p>
    <w:p w:rsidR="00B5448D" w:rsidRPr="00C6471D" w:rsidRDefault="00B5448D" w:rsidP="00D40EBB">
      <w:pPr>
        <w:ind w:left="1800" w:hanging="1440"/>
        <w:rPr>
          <w:rFonts w:ascii="Times New Roman" w:hAnsi="Times New Roman"/>
          <w:szCs w:val="22"/>
        </w:rPr>
      </w:pPr>
    </w:p>
    <w:p w:rsidR="00D40EBB" w:rsidRPr="00C6471D" w:rsidRDefault="00D40EBB" w:rsidP="00D40EBB">
      <w:pPr>
        <w:rPr>
          <w:rFonts w:ascii="Times New Roman" w:hAnsi="Times New Roman"/>
          <w:b/>
          <w:szCs w:val="22"/>
        </w:rPr>
      </w:pPr>
    </w:p>
    <w:p w:rsidR="00D40EBB" w:rsidRPr="00C6471D" w:rsidRDefault="00D40EBB" w:rsidP="00D40EBB">
      <w:pPr>
        <w:rPr>
          <w:rFonts w:ascii="Times New Roman" w:hAnsi="Times New Roman"/>
          <w:b/>
          <w:szCs w:val="22"/>
        </w:rPr>
      </w:pPr>
      <w:r w:rsidRPr="00C6471D">
        <w:rPr>
          <w:rFonts w:ascii="Times New Roman" w:hAnsi="Times New Roman"/>
          <w:b/>
          <w:szCs w:val="22"/>
        </w:rPr>
        <w:t>NLU Academic Honesty Policy:</w:t>
      </w:r>
    </w:p>
    <w:p w:rsidR="00D40EBB" w:rsidRPr="00C6471D" w:rsidRDefault="00D40EBB" w:rsidP="00D40EBB">
      <w:pPr>
        <w:rPr>
          <w:rFonts w:ascii="Times New Roman" w:hAnsi="Times New Roman"/>
          <w:szCs w:val="22"/>
        </w:rPr>
      </w:pPr>
      <w:r w:rsidRPr="00C6471D">
        <w:rPr>
          <w:rFonts w:ascii="Times New Roman" w:hAnsi="Times New Roman"/>
          <w:b/>
          <w:szCs w:val="22"/>
        </w:rPr>
        <w:tab/>
      </w:r>
      <w:r w:rsidRPr="00C6471D">
        <w:rPr>
          <w:rFonts w:ascii="Times New Roman" w:hAnsi="Times New Roman"/>
          <w:szCs w:val="22"/>
        </w:rPr>
        <w:t>With respect to the academic honesty of students, it is expected that all material submitted as part of any class exercise, in or out of class, is the actual work of the student whose name appears on the material or is properly documented otherwise.  The concept of academic honesty includes plagiarism as well as receiving and/or giving improper assistance and other forms of cheating on coursework.  Students found to have engaged in academic dishonesty are subject to disciplinary action and may be dismissed from the University.</w:t>
      </w:r>
    </w:p>
    <w:p w:rsidR="00D40EBB" w:rsidRPr="00C6471D" w:rsidRDefault="00D40EBB" w:rsidP="00D40EBB">
      <w:pPr>
        <w:rPr>
          <w:rFonts w:ascii="Times New Roman" w:hAnsi="Times New Roman"/>
          <w:szCs w:val="22"/>
        </w:rPr>
      </w:pPr>
      <w:r w:rsidRPr="00C6471D">
        <w:rPr>
          <w:rFonts w:ascii="Times New Roman" w:hAnsi="Times New Roman"/>
          <w:szCs w:val="22"/>
        </w:rPr>
        <w:tab/>
        <w:t>Faculty has the right to analyze and evaluate students’ course work.  Students may be asked to submit their papers electronically to a third party plagiarism detection service.  Students who are asked to submit their papers and refuse must provide proof for every cited work comprising the cover page and first cited page for each source listed in the bibliography.  When evidence of academic dishonesty is discovered, an established procedure of resolution will be activated to bring the matter to closure.  See Policy on Academic Honesty in the University Catalog and Student Guidebook.</w:t>
      </w:r>
    </w:p>
    <w:p w:rsidR="00D40EBB" w:rsidRPr="00C6471D" w:rsidRDefault="00D40EBB" w:rsidP="00D40EBB">
      <w:pPr>
        <w:rPr>
          <w:rFonts w:ascii="Times New Roman" w:hAnsi="Times New Roman"/>
          <w:szCs w:val="22"/>
        </w:rPr>
      </w:pPr>
      <w:r w:rsidRPr="00C6471D">
        <w:rPr>
          <w:rFonts w:ascii="Times New Roman" w:hAnsi="Times New Roman"/>
          <w:szCs w:val="22"/>
        </w:rPr>
        <w:tab/>
        <w:t>For resources on how to cite properly and avoid plagiarism, go to NLU’s Center for Academic Development (</w:t>
      </w:r>
      <w:hyperlink r:id="rId12" w:history="1">
        <w:r w:rsidRPr="00C6471D">
          <w:rPr>
            <w:rStyle w:val="Hyperlink"/>
            <w:rFonts w:ascii="Times New Roman" w:hAnsi="Times New Roman"/>
            <w:szCs w:val="22"/>
          </w:rPr>
          <w:t>http://www.nl.edu/centers/cad/</w:t>
        </w:r>
      </w:hyperlink>
      <w:r w:rsidRPr="00C6471D">
        <w:rPr>
          <w:rFonts w:ascii="Times New Roman" w:hAnsi="Times New Roman"/>
          <w:szCs w:val="22"/>
        </w:rPr>
        <w:t>) and the NLU Library (</w:t>
      </w:r>
      <w:hyperlink r:id="rId13" w:history="1">
        <w:r w:rsidRPr="00C6471D">
          <w:rPr>
            <w:rStyle w:val="Hyperlink"/>
            <w:rFonts w:ascii="Times New Roman" w:hAnsi="Times New Roman"/>
            <w:szCs w:val="22"/>
          </w:rPr>
          <w:t>http://www.nl.edu/library/</w:t>
        </w:r>
      </w:hyperlink>
      <w:r w:rsidRPr="00C6471D">
        <w:rPr>
          <w:rFonts w:ascii="Times New Roman" w:hAnsi="Times New Roman"/>
          <w:szCs w:val="22"/>
        </w:rPr>
        <w:t>).</w:t>
      </w:r>
    </w:p>
    <w:p w:rsidR="00D40EBB" w:rsidRPr="00C6471D" w:rsidRDefault="00D40EBB" w:rsidP="00D40EBB">
      <w:pPr>
        <w:rPr>
          <w:rFonts w:ascii="Times New Roman" w:hAnsi="Times New Roman"/>
        </w:rPr>
      </w:pPr>
    </w:p>
    <w:p w:rsidR="00D40EBB" w:rsidRPr="00BD60BF" w:rsidRDefault="00D40EBB" w:rsidP="00D40EBB">
      <w:pPr>
        <w:rPr>
          <w:rFonts w:ascii="Times New Roman" w:hAnsi="Times New Roman"/>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C6471D" w:rsidRDefault="00C6471D"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Additional Resources:</w:t>
      </w:r>
    </w:p>
    <w:p w:rsidR="00D40EBB" w:rsidRDefault="00D40EBB" w:rsidP="00D40EBB">
      <w:pPr>
        <w:rPr>
          <w:rFonts w:ascii="Times New Roman" w:hAnsi="Times New Roman"/>
          <w:b/>
        </w:rPr>
      </w:pPr>
    </w:p>
    <w:p w:rsidR="00C34496" w:rsidRPr="00C34496" w:rsidRDefault="00C34496" w:rsidP="00C34496">
      <w:pPr>
        <w:rPr>
          <w:rFonts w:ascii="Times New Roman" w:hAnsi="Times New Roman"/>
        </w:rPr>
      </w:pPr>
      <w:r w:rsidRPr="00C34496">
        <w:rPr>
          <w:rFonts w:ascii="Times New Roman" w:hAnsi="Times New Roman"/>
        </w:rPr>
        <w:t>21st Century Information Fluency</w:t>
      </w:r>
      <w:r>
        <w:rPr>
          <w:rFonts w:ascii="Times New Roman" w:hAnsi="Times New Roman"/>
        </w:rPr>
        <w:t>.  Copyright</w:t>
      </w:r>
      <w:r w:rsidRPr="00C34496">
        <w:rPr>
          <w:rFonts w:ascii="Times New Roman" w:hAnsi="Times New Roman"/>
        </w:rPr>
        <w:t xml:space="preserve">. </w:t>
      </w:r>
      <w:r w:rsidRPr="00C34496">
        <w:rPr>
          <w:rFonts w:ascii="Times New Roman" w:hAnsi="Times New Roman"/>
          <w:i/>
        </w:rPr>
        <w:t xml:space="preserve"> </w:t>
      </w:r>
      <w:r w:rsidR="00C6471D">
        <w:rPr>
          <w:rFonts w:ascii="Times New Roman" w:hAnsi="Times New Roman"/>
        </w:rPr>
        <w:t>Accessed online 03/22/11</w:t>
      </w:r>
      <w:r w:rsidRPr="00C34496">
        <w:rPr>
          <w:rFonts w:ascii="Times New Roman" w:hAnsi="Times New Roman"/>
        </w:rPr>
        <w:t xml:space="preserve"> at </w:t>
      </w:r>
      <w:r>
        <w:rPr>
          <w:rFonts w:ascii="Times New Roman" w:hAnsi="Times New Roman"/>
        </w:rPr>
        <w:br/>
      </w:r>
      <w:r w:rsidRPr="00C34496">
        <w:rPr>
          <w:rFonts w:ascii="Times New Roman" w:hAnsi="Times New Roman"/>
        </w:rPr>
        <w:t>http://21cif.com/tutorials/micro/mm/copyright/</w:t>
      </w:r>
    </w:p>
    <w:p w:rsidR="00C34496" w:rsidRDefault="00C34496" w:rsidP="00D40EBB">
      <w:pPr>
        <w:rPr>
          <w:rFonts w:ascii="Times New Roman" w:hAnsi="Times New Roman"/>
        </w:rPr>
      </w:pPr>
    </w:p>
    <w:p w:rsidR="003B6C94" w:rsidRDefault="00D40EBB" w:rsidP="00D40EBB">
      <w:proofErr w:type="gramStart"/>
      <w:r w:rsidRPr="00BD60BF">
        <w:rPr>
          <w:rFonts w:ascii="Times New Roman" w:hAnsi="Times New Roman"/>
        </w:rPr>
        <w:t>American Ass</w:t>
      </w:r>
      <w:r>
        <w:rPr>
          <w:rFonts w:ascii="Times New Roman" w:hAnsi="Times New Roman"/>
        </w:rPr>
        <w:t>ociation of School Librarians.</w:t>
      </w:r>
      <w:proofErr w:type="gramEnd"/>
      <w:r>
        <w:rPr>
          <w:rFonts w:ascii="Times New Roman" w:hAnsi="Times New Roman"/>
        </w:rPr>
        <w:t xml:space="preserve"> </w:t>
      </w:r>
      <w:r w:rsidRPr="00BD60BF">
        <w:rPr>
          <w:rFonts w:ascii="Times New Roman" w:hAnsi="Times New Roman"/>
        </w:rPr>
        <w:t xml:space="preserve">Accessed </w:t>
      </w:r>
      <w:r w:rsidR="0004144A">
        <w:rPr>
          <w:rFonts w:ascii="Times New Roman" w:hAnsi="Times New Roman"/>
        </w:rPr>
        <w:t>0</w:t>
      </w:r>
      <w:r w:rsidR="003B6C94">
        <w:rPr>
          <w:rFonts w:ascii="Times New Roman" w:hAnsi="Times New Roman"/>
        </w:rPr>
        <w:t>3/22/11</w:t>
      </w:r>
      <w:r w:rsidR="008B6650">
        <w:rPr>
          <w:rFonts w:ascii="Times New Roman" w:hAnsi="Times New Roman"/>
        </w:rPr>
        <w:t xml:space="preserve"> at</w:t>
      </w:r>
      <w:r w:rsidRPr="00BD60BF">
        <w:rPr>
          <w:rFonts w:ascii="Times New Roman" w:hAnsi="Times New Roman"/>
        </w:rPr>
        <w:t xml:space="preserve"> </w:t>
      </w:r>
      <w:hyperlink r:id="rId14" w:history="1">
        <w:r w:rsidRPr="00BD60BF">
          <w:rPr>
            <w:rStyle w:val="Hyperlink"/>
            <w:rFonts w:ascii="Times New Roman" w:hAnsi="Times New Roman"/>
          </w:rPr>
          <w:t>www.ala.org/aasl</w:t>
        </w:r>
      </w:hyperlink>
      <w:r w:rsidR="008B6650">
        <w:br/>
      </w:r>
      <w:r w:rsidR="008B6650">
        <w:tab/>
      </w:r>
    </w:p>
    <w:p w:rsidR="006657B9" w:rsidRPr="00771B1F" w:rsidRDefault="006657B9" w:rsidP="006657B9">
      <w:pPr>
        <w:widowControl w:val="0"/>
        <w:autoSpaceDE w:val="0"/>
        <w:autoSpaceDN w:val="0"/>
        <w:adjustRightInd w:val="0"/>
        <w:spacing w:after="260" w:line="340" w:lineRule="atLeast"/>
        <w:rPr>
          <w:rFonts w:ascii="Times New Roman" w:hAnsi="Times New Roman" w:cs="Calibri"/>
          <w:szCs w:val="30"/>
        </w:rPr>
      </w:pPr>
      <w:proofErr w:type="gramStart"/>
      <w:r>
        <w:rPr>
          <w:rFonts w:ascii="Times New Roman" w:hAnsi="Times New Roman" w:cs="Calibri"/>
          <w:szCs w:val="30"/>
        </w:rPr>
        <w:t>American Association of School Librarians.</w:t>
      </w:r>
      <w:proofErr w:type="gramEnd"/>
      <w:r>
        <w:rPr>
          <w:rFonts w:ascii="Times New Roman" w:hAnsi="Times New Roman" w:cs="Calibri"/>
          <w:szCs w:val="30"/>
        </w:rPr>
        <w:t xml:space="preserve">  </w:t>
      </w:r>
      <w:proofErr w:type="gramStart"/>
      <w:r>
        <w:rPr>
          <w:rFonts w:ascii="Times New Roman" w:hAnsi="Times New Roman" w:cs="Calibri"/>
          <w:i/>
          <w:szCs w:val="30"/>
        </w:rPr>
        <w:t>Advocacy tip of the day.</w:t>
      </w:r>
      <w:proofErr w:type="gramEnd"/>
      <w:r>
        <w:rPr>
          <w:rFonts w:ascii="Times New Roman" w:hAnsi="Times New Roman" w:cs="Calibri"/>
          <w:i/>
          <w:szCs w:val="30"/>
        </w:rPr>
        <w:t xml:space="preserve">  </w:t>
      </w:r>
      <w:r>
        <w:rPr>
          <w:rFonts w:ascii="Times New Roman" w:hAnsi="Times New Roman" w:cs="Calibri"/>
          <w:szCs w:val="30"/>
        </w:rPr>
        <w:t xml:space="preserve">Accessed online 03/17/11 at </w:t>
      </w:r>
      <w:r w:rsidRPr="00771B1F">
        <w:rPr>
          <w:rFonts w:ascii="Times New Roman" w:hAnsi="Times New Roman" w:cs="Tahoma"/>
          <w:color w:val="333333"/>
        </w:rPr>
        <w:t>http://advocacytipoftheday.wordpress.com/</w:t>
      </w:r>
    </w:p>
    <w:p w:rsidR="00E62496" w:rsidRPr="00E62496" w:rsidRDefault="00E62496" w:rsidP="00E62496">
      <w:pPr>
        <w:widowControl w:val="0"/>
        <w:autoSpaceDE w:val="0"/>
        <w:autoSpaceDN w:val="0"/>
        <w:adjustRightInd w:val="0"/>
        <w:spacing w:after="260" w:line="340" w:lineRule="atLeast"/>
        <w:rPr>
          <w:rFonts w:ascii="Times New Roman" w:hAnsi="Times New Roman" w:cs="Calibri"/>
          <w:szCs w:val="30"/>
        </w:rPr>
      </w:pPr>
      <w:proofErr w:type="gramStart"/>
      <w:r>
        <w:rPr>
          <w:rFonts w:ascii="Times New Roman" w:hAnsi="Times New Roman" w:cs="Calibri"/>
          <w:szCs w:val="30"/>
        </w:rPr>
        <w:t>American Association of School Librarians</w:t>
      </w:r>
      <w:r w:rsidRPr="00771B1F">
        <w:rPr>
          <w:rFonts w:ascii="Times New Roman" w:hAnsi="Times New Roman" w:cs="Calibri"/>
          <w:szCs w:val="30"/>
        </w:rPr>
        <w:t>.</w:t>
      </w:r>
      <w:proofErr w:type="gramEnd"/>
      <w:r w:rsidRPr="00771B1F">
        <w:rPr>
          <w:rFonts w:ascii="Times New Roman" w:hAnsi="Times New Roman" w:cs="Calibri"/>
          <w:szCs w:val="30"/>
        </w:rPr>
        <w:t xml:space="preserve"> (2008).  </w:t>
      </w:r>
      <w:r w:rsidRPr="00771B1F">
        <w:rPr>
          <w:rFonts w:ascii="Times New Roman" w:hAnsi="Times New Roman" w:cs="Calibri"/>
          <w:i/>
          <w:iCs/>
          <w:szCs w:val="30"/>
        </w:rPr>
        <w:t xml:space="preserve">Learning 4 Life.  </w:t>
      </w:r>
      <w:r w:rsidRPr="00771B1F">
        <w:rPr>
          <w:rFonts w:ascii="Times New Roman" w:hAnsi="Times New Roman" w:cs="Calibri"/>
          <w:szCs w:val="30"/>
        </w:rPr>
        <w:t>Chicago, IL: American Association of School Librarians.</w:t>
      </w:r>
    </w:p>
    <w:p w:rsidR="00E62496" w:rsidRDefault="00E62496" w:rsidP="00E62496">
      <w:pPr>
        <w:rPr>
          <w:rFonts w:ascii="Times New Roman" w:hAnsi="Times New Roman"/>
        </w:rPr>
      </w:pPr>
      <w:proofErr w:type="gramStart"/>
      <w:r w:rsidRPr="00BD60BF">
        <w:rPr>
          <w:rFonts w:ascii="Times New Roman" w:hAnsi="Times New Roman"/>
        </w:rPr>
        <w:t>American Ass</w:t>
      </w:r>
      <w:r>
        <w:rPr>
          <w:rFonts w:ascii="Times New Roman" w:hAnsi="Times New Roman"/>
        </w:rPr>
        <w:t>ociation of School Librarians.</w:t>
      </w:r>
      <w:proofErr w:type="gramEnd"/>
      <w:r>
        <w:rPr>
          <w:rFonts w:ascii="Times New Roman" w:hAnsi="Times New Roman"/>
        </w:rPr>
        <w:t xml:space="preserve"> </w:t>
      </w:r>
      <w:r w:rsidRPr="00BD60BF">
        <w:rPr>
          <w:rFonts w:ascii="Times New Roman" w:hAnsi="Times New Roman"/>
        </w:rPr>
        <w:t>(1999).</w:t>
      </w:r>
      <w:r>
        <w:rPr>
          <w:rFonts w:ascii="Times New Roman" w:hAnsi="Times New Roman"/>
        </w:rPr>
        <w:t xml:space="preserve"> </w:t>
      </w:r>
      <w:r>
        <w:rPr>
          <w:rFonts w:ascii="Times New Roman" w:hAnsi="Times New Roman"/>
          <w:i/>
        </w:rPr>
        <w:t>A planning g</w:t>
      </w:r>
      <w:r w:rsidRPr="00BD60BF">
        <w:rPr>
          <w:rFonts w:ascii="Times New Roman" w:hAnsi="Times New Roman"/>
          <w:i/>
        </w:rPr>
        <w:t>uide f</w:t>
      </w:r>
      <w:r>
        <w:rPr>
          <w:rFonts w:ascii="Times New Roman" w:hAnsi="Times New Roman"/>
          <w:i/>
        </w:rPr>
        <w:t>or Information Power: building p</w:t>
      </w:r>
      <w:r w:rsidRPr="00BD60BF">
        <w:rPr>
          <w:rFonts w:ascii="Times New Roman" w:hAnsi="Times New Roman"/>
          <w:i/>
        </w:rPr>
        <w:t>artnershi</w:t>
      </w:r>
      <w:r>
        <w:rPr>
          <w:rFonts w:ascii="Times New Roman" w:hAnsi="Times New Roman"/>
          <w:i/>
        </w:rPr>
        <w:t>ps for l</w:t>
      </w:r>
      <w:r w:rsidRPr="00BD60BF">
        <w:rPr>
          <w:rFonts w:ascii="Times New Roman" w:hAnsi="Times New Roman"/>
          <w:i/>
        </w:rPr>
        <w:t xml:space="preserve">earning.  </w:t>
      </w:r>
      <w:r w:rsidRPr="00BD60BF">
        <w:rPr>
          <w:rFonts w:ascii="Times New Roman" w:hAnsi="Times New Roman"/>
        </w:rPr>
        <w:t>Chicago: American Library Association.</w:t>
      </w:r>
    </w:p>
    <w:p w:rsidR="00E62496" w:rsidRDefault="00E62496" w:rsidP="00D40EBB"/>
    <w:p w:rsidR="00976CB0" w:rsidRDefault="003B6C94" w:rsidP="00D40EBB">
      <w:pPr>
        <w:rPr>
          <w:rFonts w:ascii="Times New Roman" w:hAnsi="Times New Roman"/>
        </w:rPr>
      </w:pPr>
      <w:proofErr w:type="gramStart"/>
      <w:r>
        <w:t>American Association of School Librarians.</w:t>
      </w:r>
      <w:proofErr w:type="gramEnd"/>
      <w:r>
        <w:t xml:space="preserve">  </w:t>
      </w:r>
      <w:r w:rsidR="008B6650">
        <w:rPr>
          <w:i/>
        </w:rPr>
        <w:t xml:space="preserve">Top 25 websites for teaching and learning.  </w:t>
      </w:r>
      <w:r>
        <w:t xml:space="preserve">Accessed </w:t>
      </w:r>
      <w:r w:rsidR="0004144A">
        <w:t>0</w:t>
      </w:r>
      <w:r>
        <w:t>3/22/11</w:t>
      </w:r>
      <w:r w:rsidR="008B6650">
        <w:t xml:space="preserve"> at </w:t>
      </w:r>
      <w:r w:rsidR="008B6650" w:rsidRPr="008B6650">
        <w:t>http://www.ala.org/ala/mgrps/divs/aasl/guidelinesandstandards/bestlist/bestwebsitestop25.cfm</w:t>
      </w:r>
      <w:r w:rsidR="00E62496">
        <w:br/>
      </w:r>
    </w:p>
    <w:p w:rsidR="00D40EBB" w:rsidRPr="00976CB0" w:rsidRDefault="00976CB0" w:rsidP="00D40EBB">
      <w:pPr>
        <w:rPr>
          <w:rFonts w:ascii="Times New Roman" w:hAnsi="Times New Roman"/>
          <w:b/>
        </w:rPr>
      </w:pPr>
      <w:proofErr w:type="gramStart"/>
      <w:r>
        <w:rPr>
          <w:rFonts w:ascii="Times New Roman" w:hAnsi="Times New Roman"/>
        </w:rPr>
        <w:t>American Association of School Librarians/Association for Educational Communications and Technology.</w:t>
      </w:r>
      <w:proofErr w:type="gramEnd"/>
      <w:r>
        <w:rPr>
          <w:rFonts w:ascii="Times New Roman" w:hAnsi="Times New Roman"/>
        </w:rPr>
        <w:t xml:space="preserve">  (1998).  </w:t>
      </w:r>
      <w:r>
        <w:rPr>
          <w:rFonts w:ascii="Times New Roman" w:hAnsi="Times New Roman"/>
          <w:i/>
        </w:rPr>
        <w:t xml:space="preserve">Information Power: building partnerships for learning.  </w:t>
      </w:r>
      <w:r>
        <w:rPr>
          <w:rFonts w:ascii="Times New Roman" w:hAnsi="Times New Roman"/>
        </w:rPr>
        <w:t>Chicago: ALA Editions.</w:t>
      </w:r>
    </w:p>
    <w:p w:rsidR="00D40EBB" w:rsidRDefault="00D40EBB" w:rsidP="00D40EBB">
      <w:pPr>
        <w:rPr>
          <w:rFonts w:ascii="Times New Roman" w:hAnsi="Times New Roman"/>
          <w:b/>
        </w:rPr>
      </w:pPr>
    </w:p>
    <w:p w:rsidR="00D40EBB" w:rsidRDefault="00D40EBB" w:rsidP="00D40EBB">
      <w:pPr>
        <w:rPr>
          <w:rFonts w:ascii="Times New Roman" w:hAnsi="Times New Roman"/>
          <w:b/>
        </w:rPr>
      </w:pPr>
      <w:proofErr w:type="gramStart"/>
      <w:r w:rsidRPr="00BD60BF">
        <w:rPr>
          <w:rFonts w:ascii="Times New Roman" w:hAnsi="Times New Roman"/>
        </w:rPr>
        <w:t>American Librar</w:t>
      </w:r>
      <w:r>
        <w:rPr>
          <w:rFonts w:ascii="Times New Roman" w:hAnsi="Times New Roman"/>
        </w:rPr>
        <w:t>y Association.</w:t>
      </w:r>
      <w:proofErr w:type="gramEnd"/>
      <w:r>
        <w:rPr>
          <w:rFonts w:ascii="Times New Roman" w:hAnsi="Times New Roman"/>
        </w:rPr>
        <w:t xml:space="preserve"> </w:t>
      </w:r>
      <w:proofErr w:type="gramStart"/>
      <w:r w:rsidR="003B6C94">
        <w:rPr>
          <w:rFonts w:ascii="Times New Roman" w:hAnsi="Times New Roman"/>
        </w:rPr>
        <w:t xml:space="preserve">Accessed </w:t>
      </w:r>
      <w:r w:rsidR="0004144A">
        <w:rPr>
          <w:rFonts w:ascii="Times New Roman" w:hAnsi="Times New Roman"/>
        </w:rPr>
        <w:t>0</w:t>
      </w:r>
      <w:r w:rsidR="003B6C94">
        <w:rPr>
          <w:rFonts w:ascii="Times New Roman" w:hAnsi="Times New Roman"/>
        </w:rPr>
        <w:t>3/22/11</w:t>
      </w:r>
      <w:r w:rsidRPr="00BD60BF">
        <w:rPr>
          <w:rFonts w:ascii="Times New Roman" w:hAnsi="Times New Roman"/>
        </w:rPr>
        <w:t xml:space="preserve"> at </w:t>
      </w:r>
      <w:hyperlink r:id="rId15" w:history="1">
        <w:r w:rsidRPr="00BD60BF">
          <w:rPr>
            <w:rStyle w:val="Hyperlink"/>
            <w:rFonts w:ascii="Times New Roman" w:hAnsi="Times New Roman"/>
          </w:rPr>
          <w:t>www.ala.org</w:t>
        </w:r>
      </w:hyperlink>
      <w:r>
        <w:rPr>
          <w:rFonts w:ascii="Times New Roman" w:hAnsi="Times New Roman"/>
        </w:rPr>
        <w:t>.</w:t>
      </w:r>
      <w:proofErr w:type="gramEnd"/>
    </w:p>
    <w:p w:rsidR="00D40EBB" w:rsidRDefault="00D40EBB" w:rsidP="00D40EBB">
      <w:pPr>
        <w:rPr>
          <w:rFonts w:ascii="Times New Roman" w:hAnsi="Times New Roman"/>
          <w:b/>
        </w:rPr>
      </w:pPr>
    </w:p>
    <w:p w:rsidR="00E62496" w:rsidRPr="00771B1F" w:rsidRDefault="00E62496"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Calibri"/>
          <w:color w:val="333333"/>
          <w:szCs w:val="30"/>
        </w:rPr>
        <w:t>Ball</w:t>
      </w:r>
      <w:r>
        <w:rPr>
          <w:rFonts w:ascii="Times New Roman" w:hAnsi="Times New Roman" w:cs="Calibri"/>
          <w:color w:val="333333"/>
          <w:szCs w:val="30"/>
        </w:rPr>
        <w:t>ard, S. (2009). Developing the vision: An L4L job d</w:t>
      </w:r>
      <w:r w:rsidRPr="00771B1F">
        <w:rPr>
          <w:rFonts w:ascii="Times New Roman" w:hAnsi="Times New Roman" w:cs="Calibri"/>
          <w:color w:val="333333"/>
          <w:szCs w:val="30"/>
        </w:rPr>
        <w:t xml:space="preserve">escription for the 21st Century. </w:t>
      </w:r>
      <w:r w:rsidRPr="00771B1F">
        <w:rPr>
          <w:rFonts w:ascii="Times New Roman" w:hAnsi="Times New Roman" w:cs="Calibri"/>
          <w:i/>
          <w:iCs/>
          <w:color w:val="333333"/>
          <w:szCs w:val="30"/>
        </w:rPr>
        <w:t>Knowledge Quest</w:t>
      </w:r>
      <w:proofErr w:type="gramStart"/>
      <w:r>
        <w:rPr>
          <w:rFonts w:ascii="Times New Roman" w:hAnsi="Times New Roman" w:cs="Calibri"/>
          <w:color w:val="333333"/>
          <w:szCs w:val="30"/>
        </w:rPr>
        <w:t>,38</w:t>
      </w:r>
      <w:proofErr w:type="gramEnd"/>
      <w:r>
        <w:rPr>
          <w:rFonts w:ascii="Times New Roman" w:hAnsi="Times New Roman" w:cs="Calibri"/>
          <w:color w:val="333333"/>
          <w:szCs w:val="30"/>
        </w:rPr>
        <w:t>(2</w:t>
      </w:r>
      <w:r w:rsidRPr="00771B1F">
        <w:rPr>
          <w:rFonts w:ascii="Times New Roman" w:hAnsi="Times New Roman" w:cs="Calibri"/>
          <w:color w:val="333333"/>
          <w:szCs w:val="30"/>
        </w:rPr>
        <w:t xml:space="preserve">), 78-82. Retrieved from </w:t>
      </w:r>
      <w:proofErr w:type="spellStart"/>
      <w:r w:rsidRPr="00771B1F">
        <w:rPr>
          <w:rFonts w:ascii="Times New Roman" w:hAnsi="Times New Roman" w:cs="Calibri"/>
          <w:color w:val="333333"/>
          <w:szCs w:val="30"/>
        </w:rPr>
        <w:t>EBSCO</w:t>
      </w:r>
      <w:r w:rsidRPr="00771B1F">
        <w:rPr>
          <w:rFonts w:ascii="Times New Roman" w:hAnsi="Times New Roman" w:cs="Calibri"/>
          <w:i/>
          <w:iCs/>
          <w:color w:val="333333"/>
          <w:szCs w:val="30"/>
        </w:rPr>
        <w:t>host</w:t>
      </w:r>
      <w:proofErr w:type="spellEnd"/>
      <w:r w:rsidRPr="00771B1F">
        <w:rPr>
          <w:rFonts w:ascii="Times New Roman" w:hAnsi="Times New Roman" w:cs="Calibri"/>
          <w:color w:val="333333"/>
          <w:szCs w:val="30"/>
        </w:rPr>
        <w:t>.</w:t>
      </w:r>
    </w:p>
    <w:p w:rsidR="00E62496" w:rsidRPr="00771B1F" w:rsidRDefault="00E62496"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Calibri"/>
          <w:szCs w:val="30"/>
        </w:rPr>
        <w:t>Ball</w:t>
      </w:r>
      <w:r>
        <w:rPr>
          <w:rFonts w:ascii="Times New Roman" w:hAnsi="Times New Roman" w:cs="Calibri"/>
          <w:szCs w:val="30"/>
        </w:rPr>
        <w:t>ard, S. (2010). Developing the v</w:t>
      </w:r>
      <w:r w:rsidRPr="00771B1F">
        <w:rPr>
          <w:rFonts w:ascii="Times New Roman" w:hAnsi="Times New Roman" w:cs="Calibri"/>
          <w:szCs w:val="30"/>
        </w:rPr>
        <w:t>ision:</w:t>
      </w:r>
      <w:r>
        <w:rPr>
          <w:rFonts w:ascii="Times New Roman" w:hAnsi="Times New Roman" w:cs="Calibri"/>
          <w:szCs w:val="30"/>
        </w:rPr>
        <w:t xml:space="preserve"> enhancing your professional practice</w:t>
      </w:r>
      <w:r w:rsidRPr="00771B1F">
        <w:rPr>
          <w:rFonts w:ascii="Times New Roman" w:hAnsi="Times New Roman" w:cs="Calibri"/>
          <w:szCs w:val="30"/>
        </w:rPr>
        <w:t xml:space="preserve">. </w:t>
      </w:r>
      <w:r w:rsidRPr="00771B1F">
        <w:rPr>
          <w:rFonts w:ascii="Times New Roman" w:hAnsi="Times New Roman" w:cs="Calibri"/>
          <w:i/>
          <w:iCs/>
          <w:szCs w:val="30"/>
        </w:rPr>
        <w:t>Knowledge Quest</w:t>
      </w:r>
      <w:r w:rsidRPr="00771B1F">
        <w:rPr>
          <w:rFonts w:ascii="Times New Roman" w:hAnsi="Times New Roman" w:cs="Calibri"/>
          <w:szCs w:val="30"/>
        </w:rPr>
        <w:t xml:space="preserve">, 38(3), 76-77. Retrieved from </w:t>
      </w:r>
      <w:proofErr w:type="spellStart"/>
      <w:r w:rsidRPr="00771B1F">
        <w:rPr>
          <w:rFonts w:ascii="Times New Roman" w:hAnsi="Times New Roman" w:cs="Calibri"/>
          <w:szCs w:val="30"/>
        </w:rPr>
        <w:t>EBSCO</w:t>
      </w:r>
      <w:r w:rsidRPr="00771B1F">
        <w:rPr>
          <w:rFonts w:ascii="Times New Roman" w:hAnsi="Times New Roman" w:cs="Calibri"/>
          <w:i/>
          <w:iCs/>
          <w:szCs w:val="30"/>
        </w:rPr>
        <w:t>host</w:t>
      </w:r>
      <w:proofErr w:type="spellEnd"/>
      <w:r w:rsidRPr="00771B1F">
        <w:rPr>
          <w:rFonts w:ascii="Times New Roman" w:hAnsi="Times New Roman" w:cs="Calibri"/>
          <w:szCs w:val="30"/>
        </w:rPr>
        <w:t>.</w:t>
      </w:r>
    </w:p>
    <w:p w:rsidR="00E62496" w:rsidRPr="00E62496" w:rsidRDefault="00E62496" w:rsidP="00E62496">
      <w:pPr>
        <w:widowControl w:val="0"/>
        <w:autoSpaceDE w:val="0"/>
        <w:autoSpaceDN w:val="0"/>
        <w:adjustRightInd w:val="0"/>
        <w:spacing w:after="260" w:line="340" w:lineRule="atLeast"/>
        <w:rPr>
          <w:rFonts w:ascii="Times New Roman" w:hAnsi="Times New Roman" w:cs="Tahoma"/>
          <w:color w:val="333333"/>
        </w:rPr>
      </w:pPr>
      <w:r w:rsidRPr="00771B1F">
        <w:rPr>
          <w:rFonts w:ascii="Times New Roman" w:hAnsi="Times New Roman" w:cs="Tahoma"/>
          <w:color w:val="333333"/>
        </w:rPr>
        <w:t>Ballar</w:t>
      </w:r>
      <w:r>
        <w:rPr>
          <w:rFonts w:ascii="Times New Roman" w:hAnsi="Times New Roman" w:cs="Tahoma"/>
          <w:color w:val="333333"/>
        </w:rPr>
        <w:t>d, S. D. (2009). Directing the d</w:t>
      </w:r>
      <w:r w:rsidRPr="00771B1F">
        <w:rPr>
          <w:rFonts w:ascii="Times New Roman" w:hAnsi="Times New Roman" w:cs="Tahoma"/>
          <w:color w:val="333333"/>
        </w:rPr>
        <w:t xml:space="preserve">ispositions. </w:t>
      </w:r>
      <w:proofErr w:type="gramStart"/>
      <w:r w:rsidRPr="00771B1F">
        <w:rPr>
          <w:rFonts w:ascii="Times New Roman" w:hAnsi="Times New Roman" w:cs="Tahoma"/>
          <w:color w:val="333333"/>
        </w:rPr>
        <w:t>Library Media Connection, 27(6), 14.</w:t>
      </w:r>
      <w:proofErr w:type="gramEnd"/>
      <w:r w:rsidRPr="00771B1F">
        <w:rPr>
          <w:rFonts w:ascii="Times New Roman" w:hAnsi="Times New Roman" w:cs="Tahoma"/>
          <w:color w:val="333333"/>
        </w:rPr>
        <w:t xml:space="preserve"> Retrieved from </w:t>
      </w:r>
      <w:proofErr w:type="spellStart"/>
      <w:r w:rsidRPr="00771B1F">
        <w:rPr>
          <w:rFonts w:ascii="Times New Roman" w:hAnsi="Times New Roman" w:cs="Tahoma"/>
          <w:color w:val="333333"/>
        </w:rPr>
        <w:t>EBSCOhost</w:t>
      </w:r>
      <w:proofErr w:type="spellEnd"/>
      <w:r>
        <w:rPr>
          <w:rFonts w:ascii="Times New Roman" w:hAnsi="Times New Roman" w:cs="Tahoma"/>
          <w:color w:val="333333"/>
        </w:rPr>
        <w:t>   </w:t>
      </w:r>
    </w:p>
    <w:p w:rsidR="00E62496" w:rsidRPr="00771B1F" w:rsidRDefault="00E62496"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Calibri"/>
          <w:szCs w:val="30"/>
        </w:rPr>
        <w:t>B</w:t>
      </w:r>
      <w:r>
        <w:rPr>
          <w:rFonts w:ascii="Times New Roman" w:hAnsi="Times New Roman" w:cs="Calibri"/>
          <w:szCs w:val="30"/>
        </w:rPr>
        <w:t>allard, S. (2010). Opportunity knocks or the wolf is at the door: ICT s</w:t>
      </w:r>
      <w:r w:rsidRPr="00771B1F">
        <w:rPr>
          <w:rFonts w:ascii="Times New Roman" w:hAnsi="Times New Roman" w:cs="Calibri"/>
          <w:szCs w:val="30"/>
        </w:rPr>
        <w:t xml:space="preserve">tandards and the Common Core. </w:t>
      </w:r>
      <w:r w:rsidRPr="00771B1F">
        <w:rPr>
          <w:rFonts w:ascii="Times New Roman" w:hAnsi="Times New Roman" w:cs="Calibri"/>
          <w:i/>
          <w:iCs/>
          <w:szCs w:val="30"/>
        </w:rPr>
        <w:t>Teacher Librarian</w:t>
      </w:r>
      <w:r w:rsidRPr="00771B1F">
        <w:rPr>
          <w:rFonts w:ascii="Times New Roman" w:hAnsi="Times New Roman" w:cs="Calibri"/>
          <w:szCs w:val="30"/>
        </w:rPr>
        <w:t xml:space="preserve">, 38(2), 69-71. Retrieved from </w:t>
      </w:r>
      <w:proofErr w:type="spellStart"/>
      <w:r w:rsidRPr="00771B1F">
        <w:rPr>
          <w:rFonts w:ascii="Times New Roman" w:hAnsi="Times New Roman" w:cs="Calibri"/>
          <w:szCs w:val="30"/>
        </w:rPr>
        <w:t>EBSCO</w:t>
      </w:r>
      <w:r w:rsidRPr="00771B1F">
        <w:rPr>
          <w:rFonts w:ascii="Times New Roman" w:hAnsi="Times New Roman" w:cs="Calibri"/>
          <w:i/>
          <w:iCs/>
          <w:szCs w:val="30"/>
        </w:rPr>
        <w:t>host</w:t>
      </w:r>
      <w:proofErr w:type="spellEnd"/>
      <w:r w:rsidRPr="00771B1F">
        <w:rPr>
          <w:rFonts w:ascii="Times New Roman" w:hAnsi="Times New Roman" w:cs="Calibri"/>
          <w:szCs w:val="30"/>
        </w:rPr>
        <w:t>.</w:t>
      </w:r>
    </w:p>
    <w:p w:rsidR="00E62496" w:rsidRPr="00E62496" w:rsidRDefault="00E62496" w:rsidP="00E62496">
      <w:pPr>
        <w:widowControl w:val="0"/>
        <w:autoSpaceDE w:val="0"/>
        <w:autoSpaceDN w:val="0"/>
        <w:adjustRightInd w:val="0"/>
        <w:spacing w:after="260" w:line="340" w:lineRule="atLeast"/>
        <w:rPr>
          <w:rFonts w:ascii="Times New Roman" w:hAnsi="Times New Roman" w:cs="Calibri"/>
          <w:szCs w:val="30"/>
        </w:rPr>
      </w:pPr>
      <w:r>
        <w:rPr>
          <w:rFonts w:ascii="Times New Roman" w:hAnsi="Times New Roman" w:cs="Tahoma"/>
          <w:color w:val="333333"/>
        </w:rPr>
        <w:t>Ballard, S. (2008). W</w:t>
      </w:r>
      <w:r w:rsidRPr="00771B1F">
        <w:rPr>
          <w:rFonts w:ascii="Times New Roman" w:hAnsi="Times New Roman" w:cs="Tahoma"/>
          <w:color w:val="333333"/>
        </w:rPr>
        <w:t xml:space="preserve">hat can teacher-librarians do to promote their work and the school library media program? </w:t>
      </w:r>
      <w:proofErr w:type="gramStart"/>
      <w:r w:rsidRPr="00771B1F">
        <w:rPr>
          <w:rFonts w:ascii="Times New Roman" w:hAnsi="Times New Roman" w:cs="Tahoma"/>
          <w:color w:val="333333"/>
        </w:rPr>
        <w:t>be</w:t>
      </w:r>
      <w:proofErr w:type="gramEnd"/>
      <w:r w:rsidRPr="00771B1F">
        <w:rPr>
          <w:rFonts w:ascii="Times New Roman" w:hAnsi="Times New Roman" w:cs="Tahoma"/>
          <w:color w:val="333333"/>
        </w:rPr>
        <w:t xml:space="preserve"> visible, assess, and provide evidence. Teacher Librarian, 36(2), 22-23. Retrieved from </w:t>
      </w:r>
      <w:proofErr w:type="spellStart"/>
      <w:r w:rsidRPr="00771B1F">
        <w:rPr>
          <w:rFonts w:ascii="Times New Roman" w:hAnsi="Times New Roman" w:cs="Tahoma"/>
          <w:color w:val="333333"/>
        </w:rPr>
        <w:t>EBSCOhost</w:t>
      </w:r>
      <w:proofErr w:type="spellEnd"/>
      <w:r w:rsidRPr="00771B1F">
        <w:rPr>
          <w:rFonts w:ascii="Times New Roman" w:hAnsi="Times New Roman" w:cs="Tahoma"/>
          <w:color w:val="333333"/>
        </w:rPr>
        <w:t>.</w:t>
      </w:r>
    </w:p>
    <w:p w:rsidR="000B199B" w:rsidRPr="00D07C16" w:rsidRDefault="000B199B" w:rsidP="000B199B">
      <w:pPr>
        <w:rPr>
          <w:rFonts w:ascii="Times New Roman" w:hAnsi="Times New Roman"/>
        </w:rPr>
      </w:pPr>
      <w:r>
        <w:rPr>
          <w:rFonts w:ascii="Times New Roman" w:hAnsi="Times New Roman"/>
        </w:rPr>
        <w:t xml:space="preserve">Ballard, S. and </w:t>
      </w:r>
      <w:proofErr w:type="spellStart"/>
      <w:r>
        <w:rPr>
          <w:rFonts w:ascii="Times New Roman" w:hAnsi="Times New Roman"/>
        </w:rPr>
        <w:t>Font</w:t>
      </w:r>
      <w:r w:rsidR="00E62496">
        <w:rPr>
          <w:rFonts w:ascii="Times New Roman" w:hAnsi="Times New Roman"/>
        </w:rPr>
        <w:t>ichiaro</w:t>
      </w:r>
      <w:proofErr w:type="spellEnd"/>
      <w:r w:rsidR="00E62496">
        <w:rPr>
          <w:rFonts w:ascii="Times New Roman" w:hAnsi="Times New Roman"/>
        </w:rPr>
        <w:t>, K. (2010).  More than shushing and s</w:t>
      </w:r>
      <w:r>
        <w:rPr>
          <w:rFonts w:ascii="Times New Roman" w:hAnsi="Times New Roman"/>
        </w:rPr>
        <w:t xml:space="preserve">helving.  </w:t>
      </w:r>
      <w:r>
        <w:rPr>
          <w:rFonts w:ascii="Times New Roman" w:hAnsi="Times New Roman"/>
          <w:i/>
        </w:rPr>
        <w:t xml:space="preserve">Principal Leadership.  </w:t>
      </w:r>
      <w:r>
        <w:rPr>
          <w:rFonts w:ascii="Times New Roman" w:hAnsi="Times New Roman"/>
        </w:rPr>
        <w:t xml:space="preserve">Vol. 11, Issue 4.  </w:t>
      </w:r>
    </w:p>
    <w:p w:rsidR="000B199B" w:rsidRDefault="000B199B" w:rsidP="00D40EBB">
      <w:pPr>
        <w:rPr>
          <w:rFonts w:ascii="Times New Roman" w:hAnsi="Times New Roman"/>
        </w:rPr>
      </w:pPr>
    </w:p>
    <w:p w:rsidR="002B75B6" w:rsidRDefault="00982DD9" w:rsidP="00D40EBB">
      <w:pPr>
        <w:rPr>
          <w:rFonts w:ascii="Times New Roman" w:hAnsi="Times New Roman"/>
        </w:rPr>
      </w:pPr>
      <w:proofErr w:type="gramStart"/>
      <w:r>
        <w:rPr>
          <w:rFonts w:ascii="Times New Roman" w:hAnsi="Times New Roman"/>
        </w:rPr>
        <w:t>Bernier, A.</w:t>
      </w:r>
      <w:proofErr w:type="gramEnd"/>
      <w:r>
        <w:rPr>
          <w:rFonts w:ascii="Times New Roman" w:hAnsi="Times New Roman"/>
        </w:rPr>
        <w:t xml:space="preserve">  (</w:t>
      </w:r>
      <w:r w:rsidR="002B75B6">
        <w:rPr>
          <w:rFonts w:ascii="Times New Roman" w:hAnsi="Times New Roman"/>
        </w:rPr>
        <w:t>2003)</w:t>
      </w:r>
      <w:proofErr w:type="gramStart"/>
      <w:r w:rsidR="002B75B6">
        <w:rPr>
          <w:rFonts w:ascii="Times New Roman" w:hAnsi="Times New Roman"/>
        </w:rPr>
        <w:t>.  The</w:t>
      </w:r>
      <w:proofErr w:type="gramEnd"/>
      <w:r w:rsidR="002B75B6">
        <w:rPr>
          <w:rFonts w:ascii="Times New Roman" w:hAnsi="Times New Roman"/>
        </w:rPr>
        <w:t xml:space="preserve"> case against libraries as 'safe places'.  </w:t>
      </w:r>
      <w:proofErr w:type="spellStart"/>
      <w:r w:rsidR="002B75B6">
        <w:rPr>
          <w:rFonts w:ascii="Times New Roman" w:hAnsi="Times New Roman"/>
          <w:i/>
        </w:rPr>
        <w:t>Voya</w:t>
      </w:r>
      <w:proofErr w:type="spellEnd"/>
      <w:r w:rsidR="002B75B6">
        <w:rPr>
          <w:rFonts w:ascii="Times New Roman" w:hAnsi="Times New Roman"/>
        </w:rPr>
        <w:t>.  198-199.</w:t>
      </w:r>
    </w:p>
    <w:p w:rsidR="002B75B6" w:rsidRPr="002B75B6" w:rsidRDefault="002B75B6" w:rsidP="00D40EBB">
      <w:pPr>
        <w:rPr>
          <w:rFonts w:ascii="Times New Roman" w:hAnsi="Times New Roman"/>
        </w:rPr>
      </w:pPr>
    </w:p>
    <w:p w:rsidR="00E62496" w:rsidRPr="00771B1F" w:rsidRDefault="00E62496" w:rsidP="00E62496">
      <w:pPr>
        <w:widowControl w:val="0"/>
        <w:autoSpaceDE w:val="0"/>
        <w:autoSpaceDN w:val="0"/>
        <w:adjustRightInd w:val="0"/>
        <w:spacing w:after="260" w:line="340" w:lineRule="atLeast"/>
        <w:rPr>
          <w:rFonts w:ascii="Times New Roman" w:hAnsi="Times New Roman" w:cs="Calibri"/>
          <w:szCs w:val="30"/>
        </w:rPr>
      </w:pPr>
      <w:proofErr w:type="spellStart"/>
      <w:r w:rsidRPr="00771B1F">
        <w:rPr>
          <w:rFonts w:ascii="Times New Roman" w:hAnsi="Times New Roman" w:cs="Calibri"/>
          <w:szCs w:val="30"/>
        </w:rPr>
        <w:t>Bertland</w:t>
      </w:r>
      <w:proofErr w:type="spellEnd"/>
      <w:r w:rsidRPr="00771B1F">
        <w:rPr>
          <w:rFonts w:ascii="Times New Roman" w:hAnsi="Times New Roman" w:cs="Calibri"/>
          <w:szCs w:val="30"/>
        </w:rPr>
        <w:t xml:space="preserve">, Linda.  </w:t>
      </w:r>
      <w:proofErr w:type="gramStart"/>
      <w:r w:rsidRPr="00771B1F">
        <w:rPr>
          <w:rFonts w:ascii="Times New Roman" w:hAnsi="Times New Roman" w:cs="Calibri"/>
          <w:szCs w:val="30"/>
        </w:rPr>
        <w:t>Resources for School Librarians.</w:t>
      </w:r>
      <w:proofErr w:type="gramEnd"/>
      <w:r w:rsidRPr="00771B1F">
        <w:rPr>
          <w:rFonts w:ascii="Times New Roman" w:hAnsi="Times New Roman" w:cs="Calibri"/>
          <w:szCs w:val="30"/>
        </w:rPr>
        <w:t>  Accessed online 03/17/11</w:t>
      </w:r>
    </w:p>
    <w:p w:rsidR="00D40EBB" w:rsidRPr="009501BF" w:rsidRDefault="00982DD9" w:rsidP="00D40EBB">
      <w:pPr>
        <w:rPr>
          <w:rFonts w:ascii="Times New Roman" w:hAnsi="Times New Roman"/>
          <w:b/>
        </w:rPr>
      </w:pPr>
      <w:r>
        <w:rPr>
          <w:rFonts w:ascii="Times New Roman" w:hAnsi="Times New Roman"/>
        </w:rPr>
        <w:t>Block, M</w:t>
      </w:r>
      <w:r w:rsidR="00D40EBB" w:rsidRPr="00BD60BF">
        <w:rPr>
          <w:rFonts w:ascii="Times New Roman" w:hAnsi="Times New Roman"/>
        </w:rPr>
        <w:t xml:space="preserve">. </w:t>
      </w:r>
      <w:r w:rsidR="00D40EBB">
        <w:rPr>
          <w:rFonts w:ascii="Times New Roman" w:hAnsi="Times New Roman"/>
          <w:i/>
        </w:rPr>
        <w:t>Librarians:</w:t>
      </w:r>
      <w:r w:rsidR="0004144A">
        <w:rPr>
          <w:rFonts w:ascii="Times New Roman" w:hAnsi="Times New Roman"/>
          <w:i/>
        </w:rPr>
        <w:t xml:space="preserve"> t</w:t>
      </w:r>
      <w:r w:rsidR="005F198E">
        <w:rPr>
          <w:rFonts w:ascii="Times New Roman" w:hAnsi="Times New Roman"/>
          <w:i/>
        </w:rPr>
        <w:t>he party p</w:t>
      </w:r>
      <w:r w:rsidR="00D40EBB" w:rsidRPr="00BD60BF">
        <w:rPr>
          <w:rFonts w:ascii="Times New Roman" w:hAnsi="Times New Roman"/>
          <w:i/>
        </w:rPr>
        <w:t>eople.</w:t>
      </w:r>
      <w:r w:rsidR="00D40EBB">
        <w:rPr>
          <w:rFonts w:ascii="Times New Roman" w:hAnsi="Times New Roman"/>
          <w:i/>
        </w:rPr>
        <w:t xml:space="preserve"> </w:t>
      </w:r>
      <w:r>
        <w:rPr>
          <w:rFonts w:ascii="Times New Roman" w:hAnsi="Times New Roman"/>
        </w:rPr>
        <w:t xml:space="preserve">Accessed </w:t>
      </w:r>
      <w:r w:rsidR="0004144A">
        <w:rPr>
          <w:rFonts w:ascii="Times New Roman" w:hAnsi="Times New Roman"/>
        </w:rPr>
        <w:t>0</w:t>
      </w:r>
      <w:r>
        <w:rPr>
          <w:rFonts w:ascii="Times New Roman" w:hAnsi="Times New Roman"/>
        </w:rPr>
        <w:t>3/22/11</w:t>
      </w:r>
      <w:r w:rsidR="00D40EBB" w:rsidRPr="00BD60BF">
        <w:rPr>
          <w:rFonts w:ascii="Times New Roman" w:hAnsi="Times New Roman"/>
        </w:rPr>
        <w:t xml:space="preserve"> at </w:t>
      </w:r>
      <w:hyperlink r:id="rId16" w:history="1">
        <w:r w:rsidR="00D40EBB" w:rsidRPr="00BD60BF">
          <w:rPr>
            <w:rStyle w:val="Hyperlink"/>
            <w:rFonts w:ascii="Times New Roman" w:hAnsi="Times New Roman"/>
          </w:rPr>
          <w:t>http://marylaine.com/party.html</w:t>
        </w:r>
      </w:hyperlink>
    </w:p>
    <w:p w:rsidR="00D40EBB" w:rsidRDefault="00D40EBB" w:rsidP="00D40EBB">
      <w:pPr>
        <w:rPr>
          <w:rFonts w:ascii="Times New Roman" w:hAnsi="Times New Roman"/>
        </w:rPr>
      </w:pPr>
    </w:p>
    <w:p w:rsidR="000B199B" w:rsidRDefault="000B199B" w:rsidP="000B199B">
      <w:pPr>
        <w:rPr>
          <w:rFonts w:ascii="Times New Roman" w:hAnsi="Times New Roman"/>
        </w:rPr>
      </w:pPr>
      <w:proofErr w:type="gramStart"/>
      <w:r>
        <w:rPr>
          <w:rFonts w:ascii="Times New Roman" w:hAnsi="Times New Roman"/>
        </w:rPr>
        <w:t>Blog Evaluation Assessment.</w:t>
      </w:r>
      <w:proofErr w:type="gramEnd"/>
      <w:r>
        <w:rPr>
          <w:rFonts w:ascii="Times New Roman" w:hAnsi="Times New Roman"/>
        </w:rPr>
        <w:t xml:space="preserve">  </w:t>
      </w:r>
      <w:r>
        <w:rPr>
          <w:rFonts w:ascii="Times New Roman" w:hAnsi="Times New Roman"/>
          <w:i/>
        </w:rPr>
        <w:t>21</w:t>
      </w:r>
      <w:r w:rsidRPr="00336A16">
        <w:rPr>
          <w:rFonts w:ascii="Times New Roman" w:hAnsi="Times New Roman"/>
          <w:i/>
          <w:vertAlign w:val="superscript"/>
        </w:rPr>
        <w:t>st</w:t>
      </w:r>
      <w:r>
        <w:rPr>
          <w:rFonts w:ascii="Times New Roman" w:hAnsi="Times New Roman"/>
          <w:i/>
        </w:rPr>
        <w:t xml:space="preserve"> Century Information Fluency.  </w:t>
      </w:r>
      <w:r>
        <w:rPr>
          <w:rFonts w:ascii="Times New Roman" w:hAnsi="Times New Roman"/>
        </w:rPr>
        <w:t xml:space="preserve">Accessed online 03/22/11 at </w:t>
      </w:r>
      <w:hyperlink r:id="rId17" w:history="1">
        <w:r w:rsidRPr="00E64A94">
          <w:rPr>
            <w:rStyle w:val="Hyperlink"/>
            <w:rFonts w:ascii="Times New Roman" w:hAnsi="Times New Roman"/>
          </w:rPr>
          <w:t>http://21cif.com/rkitp/assessment/v1n5/blog_evaluation_assessment_v1n5.html</w:t>
        </w:r>
      </w:hyperlink>
    </w:p>
    <w:p w:rsidR="000B199B" w:rsidRDefault="000B199B" w:rsidP="00D40EBB">
      <w:pPr>
        <w:rPr>
          <w:rFonts w:ascii="Times New Roman" w:hAnsi="Times New Roman"/>
        </w:rPr>
      </w:pPr>
    </w:p>
    <w:p w:rsidR="00C34496" w:rsidRPr="00C34496" w:rsidRDefault="00982DD9" w:rsidP="00D40EBB">
      <w:pPr>
        <w:rPr>
          <w:rFonts w:ascii="Times New Roman" w:hAnsi="Times New Roman"/>
        </w:rPr>
      </w:pPr>
      <w:proofErr w:type="spellStart"/>
      <w:r>
        <w:rPr>
          <w:rFonts w:ascii="Times New Roman" w:hAnsi="Times New Roman"/>
        </w:rPr>
        <w:t>Blume</w:t>
      </w:r>
      <w:proofErr w:type="spellEnd"/>
      <w:r>
        <w:rPr>
          <w:rFonts w:ascii="Times New Roman" w:hAnsi="Times New Roman"/>
        </w:rPr>
        <w:t>, J.  (</w:t>
      </w:r>
      <w:r w:rsidR="00C34496">
        <w:rPr>
          <w:rFonts w:ascii="Times New Roman" w:hAnsi="Times New Roman"/>
        </w:rPr>
        <w:t xml:space="preserve">1999) </w:t>
      </w:r>
      <w:r w:rsidR="00C34496" w:rsidRPr="00C34496">
        <w:rPr>
          <w:rFonts w:ascii="Times New Roman" w:hAnsi="Times New Roman"/>
        </w:rPr>
        <w:t>Places I never meant to be: a personal view.</w:t>
      </w:r>
      <w:r w:rsidR="00C34496">
        <w:rPr>
          <w:rFonts w:ascii="Times New Roman" w:hAnsi="Times New Roman"/>
        </w:rPr>
        <w:t xml:space="preserve"> </w:t>
      </w:r>
      <w:r w:rsidR="00C34496">
        <w:rPr>
          <w:rFonts w:ascii="Times New Roman" w:hAnsi="Times New Roman"/>
          <w:i/>
        </w:rPr>
        <w:t xml:space="preserve">American Libraries.  </w:t>
      </w:r>
      <w:r w:rsidR="00C34496">
        <w:rPr>
          <w:rFonts w:ascii="Times New Roman" w:hAnsi="Times New Roman"/>
        </w:rPr>
        <w:t>52-66.  Retrieved from Education Research Complete database.</w:t>
      </w:r>
    </w:p>
    <w:p w:rsidR="00C34496" w:rsidRDefault="00C34496" w:rsidP="00D40EBB">
      <w:pPr>
        <w:rPr>
          <w:rFonts w:ascii="Times New Roman" w:hAnsi="Times New Roman"/>
        </w:rPr>
      </w:pPr>
    </w:p>
    <w:p w:rsidR="00B5448D" w:rsidRDefault="00B5448D" w:rsidP="00D40EBB">
      <w:pPr>
        <w:rPr>
          <w:rFonts w:ascii="Times New Roman" w:hAnsi="Times New Roman"/>
        </w:rPr>
      </w:pPr>
      <w:r>
        <w:rPr>
          <w:rFonts w:ascii="Times New Roman" w:hAnsi="Times New Roman"/>
        </w:rPr>
        <w:t>Bolton-</w:t>
      </w:r>
      <w:proofErr w:type="spellStart"/>
      <w:r>
        <w:rPr>
          <w:rFonts w:ascii="Times New Roman" w:hAnsi="Times New Roman"/>
        </w:rPr>
        <w:t>Fasman</w:t>
      </w:r>
      <w:proofErr w:type="spellEnd"/>
      <w:r>
        <w:rPr>
          <w:rFonts w:ascii="Times New Roman" w:hAnsi="Times New Roman"/>
        </w:rPr>
        <w:t xml:space="preserve">, J. (2010). </w:t>
      </w:r>
      <w:r w:rsidRPr="007A75D5">
        <w:rPr>
          <w:rFonts w:ascii="Times New Roman" w:hAnsi="Times New Roman"/>
        </w:rPr>
        <w:t>In the digital age, librarians are pioneers</w:t>
      </w:r>
      <w:r>
        <w:rPr>
          <w:rFonts w:ascii="Times New Roman" w:hAnsi="Times New Roman"/>
          <w:i/>
        </w:rPr>
        <w:t xml:space="preserve">. </w:t>
      </w:r>
      <w:r w:rsidRPr="007A75D5">
        <w:rPr>
          <w:rFonts w:ascii="Times New Roman" w:hAnsi="Times New Roman"/>
          <w:i/>
        </w:rPr>
        <w:t>Boston Globe</w:t>
      </w:r>
      <w:r w:rsidR="00982DD9">
        <w:rPr>
          <w:rFonts w:ascii="Times New Roman" w:hAnsi="Times New Roman"/>
        </w:rPr>
        <w:t xml:space="preserve">. Accessed </w:t>
      </w:r>
      <w:r w:rsidR="0004144A">
        <w:rPr>
          <w:rFonts w:ascii="Times New Roman" w:hAnsi="Times New Roman"/>
        </w:rPr>
        <w:t>0</w:t>
      </w:r>
      <w:r w:rsidR="00982DD9">
        <w:rPr>
          <w:rFonts w:ascii="Times New Roman" w:hAnsi="Times New Roman"/>
        </w:rPr>
        <w:t>3/22/11</w:t>
      </w:r>
      <w:r>
        <w:rPr>
          <w:rFonts w:ascii="Times New Roman" w:hAnsi="Times New Roman"/>
        </w:rPr>
        <w:t xml:space="preserve"> at</w:t>
      </w:r>
    </w:p>
    <w:p w:rsidR="00B5448D" w:rsidRDefault="00B5448D" w:rsidP="00D40EBB">
      <w:pPr>
        <w:rPr>
          <w:rFonts w:ascii="Times New Roman" w:hAnsi="Times New Roman"/>
        </w:rPr>
      </w:pPr>
      <w:r w:rsidRPr="00B5448D">
        <w:rPr>
          <w:rFonts w:ascii="Times New Roman" w:hAnsi="Times New Roman"/>
        </w:rPr>
        <w:t>http://www.boston.com/ae/books/articles/2010/02/10/in_the_digital_age_librarians_are_pioneers/</w:t>
      </w:r>
    </w:p>
    <w:p w:rsidR="00B5448D" w:rsidRPr="00B5448D" w:rsidRDefault="00B5448D" w:rsidP="00D40EBB">
      <w:pPr>
        <w:rPr>
          <w:rFonts w:ascii="Times New Roman" w:hAnsi="Times New Roman"/>
        </w:rPr>
      </w:pPr>
    </w:p>
    <w:p w:rsidR="00D40EBB" w:rsidRDefault="00D40EBB" w:rsidP="00D40EBB">
      <w:pPr>
        <w:rPr>
          <w:rFonts w:ascii="Times New Roman" w:hAnsi="Times New Roman"/>
        </w:rPr>
      </w:pPr>
      <w:r>
        <w:rPr>
          <w:rFonts w:ascii="Times New Roman" w:hAnsi="Times New Roman"/>
        </w:rPr>
        <w:t xml:space="preserve">Broadway, M. D. </w:t>
      </w:r>
      <w:r>
        <w:rPr>
          <w:rFonts w:ascii="Times New Roman" w:hAnsi="Times New Roman"/>
          <w:i/>
        </w:rPr>
        <w:t xml:space="preserve">ABCs of </w:t>
      </w:r>
      <w:proofErr w:type="spellStart"/>
      <w:r>
        <w:rPr>
          <w:rFonts w:ascii="Times New Roman" w:hAnsi="Times New Roman"/>
          <w:i/>
        </w:rPr>
        <w:t>booktalking</w:t>
      </w:r>
      <w:proofErr w:type="spellEnd"/>
      <w:r>
        <w:rPr>
          <w:rFonts w:ascii="Times New Roman" w:hAnsi="Times New Roman"/>
          <w:i/>
        </w:rPr>
        <w:t xml:space="preserve">.  </w:t>
      </w:r>
      <w:r w:rsidR="00982DD9">
        <w:rPr>
          <w:rFonts w:ascii="Times New Roman" w:hAnsi="Times New Roman"/>
        </w:rPr>
        <w:t xml:space="preserve">Accessed online </w:t>
      </w:r>
      <w:r w:rsidR="0004144A">
        <w:rPr>
          <w:rFonts w:ascii="Times New Roman" w:hAnsi="Times New Roman"/>
        </w:rPr>
        <w:t>0</w:t>
      </w:r>
      <w:r w:rsidR="00982DD9">
        <w:rPr>
          <w:rFonts w:ascii="Times New Roman" w:hAnsi="Times New Roman"/>
        </w:rPr>
        <w:t>3/22/11</w:t>
      </w:r>
      <w:r>
        <w:rPr>
          <w:rFonts w:ascii="Times New Roman" w:hAnsi="Times New Roman"/>
        </w:rPr>
        <w:t xml:space="preserve"> at </w:t>
      </w:r>
      <w:r w:rsidRPr="00D40EBB">
        <w:rPr>
          <w:rFonts w:ascii="Times New Roman" w:hAnsi="Times New Roman"/>
        </w:rPr>
        <w:t>http://www.oism.cps.k12.il.us/pdf/inservice/The%20ABCs%20of%20Booktalking.pdf</w:t>
      </w:r>
    </w:p>
    <w:p w:rsidR="00D40EBB" w:rsidRPr="00D40EBB" w:rsidRDefault="00D40EBB" w:rsidP="00D40EBB">
      <w:pPr>
        <w:rPr>
          <w:rFonts w:ascii="Times New Roman" w:hAnsi="Times New Roman"/>
        </w:rPr>
      </w:pPr>
    </w:p>
    <w:p w:rsidR="007B634F" w:rsidRPr="007B634F" w:rsidRDefault="007B634F" w:rsidP="00F63725">
      <w:pPr>
        <w:rPr>
          <w:rFonts w:ascii="Times New Roman" w:hAnsi="Times New Roman"/>
        </w:rPr>
      </w:pPr>
      <w:r>
        <w:rPr>
          <w:rFonts w:ascii="Times New Roman" w:hAnsi="Times New Roman"/>
        </w:rPr>
        <w:t xml:space="preserve">Bush, G. (2006).  Differentiated instruction.  </w:t>
      </w:r>
      <w:proofErr w:type="gramStart"/>
      <w:r>
        <w:rPr>
          <w:rFonts w:ascii="Times New Roman" w:hAnsi="Times New Roman"/>
          <w:i/>
        </w:rPr>
        <w:t>School Library Media Activities Monthly.</w:t>
      </w:r>
      <w:proofErr w:type="gramEnd"/>
      <w:r>
        <w:rPr>
          <w:rFonts w:ascii="Times New Roman" w:hAnsi="Times New Roman"/>
          <w:i/>
        </w:rPr>
        <w:t xml:space="preserve">  23(3), </w:t>
      </w:r>
      <w:r>
        <w:rPr>
          <w:rFonts w:ascii="Times New Roman" w:hAnsi="Times New Roman"/>
        </w:rPr>
        <w:t>43-45.</w:t>
      </w:r>
    </w:p>
    <w:p w:rsidR="00982DD9" w:rsidRDefault="00982DD9" w:rsidP="00F63725">
      <w:pPr>
        <w:rPr>
          <w:rFonts w:ascii="Times New Roman" w:hAnsi="Times New Roman"/>
        </w:rPr>
      </w:pPr>
    </w:p>
    <w:p w:rsidR="00F63725" w:rsidRPr="00F63725" w:rsidRDefault="00D40EBB" w:rsidP="00F63725">
      <w:pPr>
        <w:rPr>
          <w:rFonts w:ascii="Times New Roman" w:hAnsi="Times New Roman"/>
          <w:b/>
        </w:rPr>
      </w:pPr>
      <w:r>
        <w:rPr>
          <w:rFonts w:ascii="Times New Roman" w:hAnsi="Times New Roman"/>
        </w:rPr>
        <w:t xml:space="preserve">Bush, G. </w:t>
      </w:r>
      <w:r w:rsidRPr="00BD60BF">
        <w:rPr>
          <w:rFonts w:ascii="Times New Roman" w:hAnsi="Times New Roman"/>
        </w:rPr>
        <w:t xml:space="preserve">(2005). </w:t>
      </w:r>
      <w:r w:rsidR="00982DD9">
        <w:rPr>
          <w:rFonts w:ascii="Times New Roman" w:hAnsi="Times New Roman"/>
          <w:i/>
        </w:rPr>
        <w:t>Every s</w:t>
      </w:r>
      <w:r w:rsidRPr="00BD60BF">
        <w:rPr>
          <w:rFonts w:ascii="Times New Roman" w:hAnsi="Times New Roman"/>
          <w:i/>
        </w:rPr>
        <w:t>t</w:t>
      </w:r>
      <w:r w:rsidR="00982DD9">
        <w:rPr>
          <w:rFonts w:ascii="Times New Roman" w:hAnsi="Times New Roman"/>
          <w:i/>
        </w:rPr>
        <w:t>udent reads: collaboration and reading to l</w:t>
      </w:r>
      <w:r w:rsidRPr="00BD60BF">
        <w:rPr>
          <w:rFonts w:ascii="Times New Roman" w:hAnsi="Times New Roman"/>
          <w:i/>
        </w:rPr>
        <w:t xml:space="preserve">earn. </w:t>
      </w:r>
      <w:r>
        <w:rPr>
          <w:rFonts w:ascii="Times New Roman" w:hAnsi="Times New Roman"/>
        </w:rPr>
        <w:t>Chicago:</w:t>
      </w:r>
      <w:r w:rsidR="00982DD9">
        <w:rPr>
          <w:rFonts w:ascii="Times New Roman" w:hAnsi="Times New Roman"/>
        </w:rPr>
        <w:t xml:space="preserve"> </w:t>
      </w:r>
      <w:r w:rsidRPr="00BD60BF">
        <w:rPr>
          <w:rFonts w:ascii="Times New Roman" w:hAnsi="Times New Roman"/>
        </w:rPr>
        <w:t>American As</w:t>
      </w:r>
      <w:r>
        <w:rPr>
          <w:rFonts w:ascii="Times New Roman" w:hAnsi="Times New Roman"/>
        </w:rPr>
        <w:t xml:space="preserve">sociation of School Librarians, </w:t>
      </w:r>
      <w:r w:rsidRPr="00BD60BF">
        <w:rPr>
          <w:rFonts w:ascii="Times New Roman" w:hAnsi="Times New Roman"/>
        </w:rPr>
        <w:t>American Library Associa</w:t>
      </w:r>
      <w:r>
        <w:rPr>
          <w:rFonts w:ascii="Times New Roman" w:hAnsi="Times New Roman"/>
        </w:rPr>
        <w:t>tion.</w:t>
      </w:r>
      <w:r w:rsidR="00F63725">
        <w:rPr>
          <w:rFonts w:ascii="Times New Roman" w:hAnsi="Times New Roman"/>
        </w:rPr>
        <w:br/>
      </w:r>
      <w:r w:rsidR="00F63725">
        <w:rPr>
          <w:rFonts w:ascii="Times New Roman" w:hAnsi="Times New Roman"/>
        </w:rPr>
        <w:br/>
      </w:r>
      <w:r w:rsidR="00F63725" w:rsidRPr="00F63725">
        <w:rPr>
          <w:rFonts w:ascii="Times New Roman" w:hAnsi="Times New Roman"/>
          <w:szCs w:val="24"/>
        </w:rPr>
        <w:t xml:space="preserve">Bush, G. (2005). Library Q&amp;A. </w:t>
      </w:r>
      <w:r w:rsidR="00F63725" w:rsidRPr="00F63725">
        <w:rPr>
          <w:rFonts w:ascii="Times New Roman" w:hAnsi="Times New Roman"/>
          <w:i/>
          <w:iCs/>
          <w:szCs w:val="24"/>
        </w:rPr>
        <w:t>American School Board Journal</w:t>
      </w:r>
      <w:r w:rsidR="00F63725" w:rsidRPr="00F63725">
        <w:rPr>
          <w:rFonts w:ascii="Times New Roman" w:hAnsi="Times New Roman"/>
          <w:szCs w:val="24"/>
        </w:rPr>
        <w:t xml:space="preserve">, </w:t>
      </w:r>
      <w:r w:rsidR="00F63725" w:rsidRPr="00F63725">
        <w:rPr>
          <w:rFonts w:ascii="Times New Roman" w:hAnsi="Times New Roman"/>
          <w:i/>
          <w:iCs/>
          <w:szCs w:val="24"/>
        </w:rPr>
        <w:t>192</w:t>
      </w:r>
      <w:r w:rsidR="00F63725" w:rsidRPr="00F63725">
        <w:rPr>
          <w:rFonts w:ascii="Times New Roman" w:hAnsi="Times New Roman"/>
          <w:szCs w:val="24"/>
        </w:rPr>
        <w:t>(6), 24-26. Retrieved from Education Research Complete database.</w:t>
      </w:r>
    </w:p>
    <w:p w:rsidR="00D40EBB" w:rsidRDefault="00D40EBB" w:rsidP="00D40EBB">
      <w:pPr>
        <w:rPr>
          <w:rFonts w:ascii="Times New Roman" w:hAnsi="Times New Roman"/>
          <w:b/>
        </w:rPr>
      </w:pPr>
    </w:p>
    <w:p w:rsidR="00D40EBB" w:rsidRDefault="00D40EBB" w:rsidP="00D40EBB">
      <w:pPr>
        <w:rPr>
          <w:rFonts w:ascii="Times New Roman" w:hAnsi="Times New Roman"/>
          <w:b/>
        </w:rPr>
      </w:pPr>
      <w:r w:rsidRPr="00BD60BF">
        <w:rPr>
          <w:rFonts w:ascii="Times New Roman" w:hAnsi="Times New Roman"/>
          <w:color w:val="000000"/>
        </w:rPr>
        <w:t xml:space="preserve">Bush, Gail.  </w:t>
      </w:r>
      <w:r w:rsidR="00982DD9">
        <w:rPr>
          <w:rFonts w:ascii="Times New Roman" w:hAnsi="Times New Roman"/>
          <w:i/>
          <w:color w:val="000000"/>
        </w:rPr>
        <w:t>Some assembly r</w:t>
      </w:r>
      <w:r w:rsidRPr="007A75D5">
        <w:rPr>
          <w:rFonts w:ascii="Times New Roman" w:hAnsi="Times New Roman"/>
          <w:i/>
          <w:color w:val="000000"/>
        </w:rPr>
        <w:t>equired</w:t>
      </w:r>
      <w:r w:rsidRPr="00BD60BF">
        <w:rPr>
          <w:rFonts w:ascii="Times New Roman" w:hAnsi="Times New Roman"/>
          <w:i/>
          <w:color w:val="000000"/>
        </w:rPr>
        <w:t xml:space="preserve">. </w:t>
      </w:r>
      <w:r w:rsidR="00982DD9">
        <w:rPr>
          <w:rFonts w:ascii="Times New Roman" w:hAnsi="Times New Roman"/>
          <w:color w:val="000000"/>
        </w:rPr>
        <w:t xml:space="preserve">Accessed </w:t>
      </w:r>
      <w:r w:rsidR="0004144A">
        <w:rPr>
          <w:rFonts w:ascii="Times New Roman" w:hAnsi="Times New Roman"/>
          <w:color w:val="000000"/>
        </w:rPr>
        <w:t>0</w:t>
      </w:r>
      <w:r w:rsidR="00982DD9">
        <w:rPr>
          <w:rFonts w:ascii="Times New Roman" w:hAnsi="Times New Roman"/>
          <w:color w:val="000000"/>
        </w:rPr>
        <w:t>3/22/11</w:t>
      </w:r>
      <w:r w:rsidRPr="00BD60BF">
        <w:rPr>
          <w:rFonts w:ascii="Times New Roman" w:hAnsi="Times New Roman"/>
          <w:color w:val="000000"/>
        </w:rPr>
        <w:t xml:space="preserve"> at http://www.ala.org/ala/aasl/aaslpubsandjournals/aaslbooksandprod/principalsmanual.pdf</w:t>
      </w:r>
    </w:p>
    <w:p w:rsidR="00D40EBB" w:rsidRDefault="00D40EBB" w:rsidP="00D40EBB">
      <w:pPr>
        <w:rPr>
          <w:rFonts w:ascii="Times New Roman" w:hAnsi="Times New Roman"/>
          <w:b/>
        </w:rPr>
      </w:pPr>
    </w:p>
    <w:p w:rsidR="00D40EBB" w:rsidRDefault="00D40EBB" w:rsidP="00D40EBB">
      <w:pPr>
        <w:rPr>
          <w:rFonts w:ascii="Times New Roman" w:hAnsi="Times New Roman"/>
          <w:b/>
        </w:rPr>
      </w:pPr>
      <w:proofErr w:type="gramStart"/>
      <w:r w:rsidRPr="00BD60BF">
        <w:rPr>
          <w:rFonts w:ascii="Times New Roman" w:hAnsi="Times New Roman"/>
          <w:color w:val="000000"/>
        </w:rPr>
        <w:t>Center for Digital Literacy at Syracuse University.</w:t>
      </w:r>
      <w:proofErr w:type="gramEnd"/>
      <w:r w:rsidRPr="00BD60BF">
        <w:rPr>
          <w:rFonts w:ascii="Times New Roman" w:hAnsi="Times New Roman"/>
          <w:color w:val="000000"/>
        </w:rPr>
        <w:t xml:space="preserve"> </w:t>
      </w:r>
      <w:proofErr w:type="gramStart"/>
      <w:r w:rsidR="0004144A">
        <w:rPr>
          <w:rFonts w:ascii="Times New Roman" w:hAnsi="Times New Roman"/>
          <w:i/>
          <w:color w:val="000000"/>
        </w:rPr>
        <w:t>S.O.S. for information l</w:t>
      </w:r>
      <w:r w:rsidRPr="00BD60BF">
        <w:rPr>
          <w:rFonts w:ascii="Times New Roman" w:hAnsi="Times New Roman"/>
          <w:i/>
          <w:color w:val="000000"/>
        </w:rPr>
        <w:t>iteracy</w:t>
      </w:r>
      <w:r>
        <w:rPr>
          <w:rFonts w:ascii="Times New Roman" w:hAnsi="Times New Roman"/>
          <w:color w:val="000000"/>
        </w:rPr>
        <w:t>.</w:t>
      </w:r>
      <w:proofErr w:type="gramEnd"/>
      <w:r>
        <w:rPr>
          <w:rFonts w:ascii="Times New Roman" w:hAnsi="Times New Roman"/>
          <w:color w:val="000000"/>
        </w:rPr>
        <w:t xml:space="preserve"> </w:t>
      </w:r>
      <w:r w:rsidR="00E007AA">
        <w:rPr>
          <w:rFonts w:ascii="Times New Roman" w:hAnsi="Times New Roman"/>
          <w:color w:val="000000"/>
        </w:rPr>
        <w:t xml:space="preserve">Accessed </w:t>
      </w:r>
      <w:r w:rsidR="0004144A">
        <w:rPr>
          <w:rFonts w:ascii="Times New Roman" w:hAnsi="Times New Roman"/>
          <w:color w:val="000000"/>
        </w:rPr>
        <w:t>0</w:t>
      </w:r>
      <w:r w:rsidR="00E007AA">
        <w:rPr>
          <w:rFonts w:ascii="Times New Roman" w:hAnsi="Times New Roman"/>
          <w:color w:val="000000"/>
        </w:rPr>
        <w:t>3/22/11</w:t>
      </w:r>
      <w:r w:rsidRPr="00BD60BF">
        <w:rPr>
          <w:rFonts w:ascii="Times New Roman" w:hAnsi="Times New Roman"/>
          <w:color w:val="000000"/>
        </w:rPr>
        <w:t xml:space="preserve"> at </w:t>
      </w:r>
      <w:r w:rsidRPr="009501BF">
        <w:rPr>
          <w:rFonts w:ascii="Times New Roman" w:hAnsi="Times New Roman"/>
          <w:color w:val="000000"/>
        </w:rPr>
        <w:t>http://www.informationliteracy.org/</w:t>
      </w:r>
      <w:r>
        <w:rPr>
          <w:rFonts w:ascii="Times New Roman" w:hAnsi="Times New Roman"/>
          <w:color w:val="000000"/>
        </w:rPr>
        <w:br/>
      </w:r>
    </w:p>
    <w:p w:rsidR="006657B9" w:rsidRPr="006657B9" w:rsidRDefault="00D40EBB" w:rsidP="006657B9">
      <w:pPr>
        <w:widowControl w:val="0"/>
        <w:autoSpaceDE w:val="0"/>
        <w:autoSpaceDN w:val="0"/>
        <w:adjustRightInd w:val="0"/>
        <w:spacing w:after="260" w:line="340" w:lineRule="atLeast"/>
        <w:rPr>
          <w:rFonts w:ascii="Times New Roman" w:hAnsi="Times New Roman" w:cs="Calibri"/>
          <w:szCs w:val="30"/>
        </w:rPr>
      </w:pPr>
      <w:proofErr w:type="gramStart"/>
      <w:r>
        <w:rPr>
          <w:rFonts w:ascii="Times New Roman" w:hAnsi="Times New Roman"/>
          <w:color w:val="000000"/>
        </w:rPr>
        <w:t>Chicago Public Schools.</w:t>
      </w:r>
      <w:proofErr w:type="gramEnd"/>
      <w:r>
        <w:rPr>
          <w:rFonts w:ascii="Times New Roman" w:hAnsi="Times New Roman"/>
          <w:color w:val="000000"/>
        </w:rPr>
        <w:t xml:space="preserve"> </w:t>
      </w:r>
      <w:proofErr w:type="gramStart"/>
      <w:r w:rsidR="00F63725">
        <w:rPr>
          <w:rFonts w:ascii="Times New Roman" w:hAnsi="Times New Roman"/>
          <w:color w:val="000000"/>
        </w:rPr>
        <w:t>(</w:t>
      </w:r>
      <w:r>
        <w:rPr>
          <w:rFonts w:ascii="Times New Roman" w:hAnsi="Times New Roman"/>
          <w:color w:val="000000"/>
        </w:rPr>
        <w:t xml:space="preserve">2006). </w:t>
      </w:r>
      <w:r w:rsidR="0004144A">
        <w:rPr>
          <w:rFonts w:ascii="Times New Roman" w:hAnsi="Times New Roman"/>
          <w:i/>
          <w:color w:val="000000"/>
        </w:rPr>
        <w:t>New collection d</w:t>
      </w:r>
      <w:r>
        <w:rPr>
          <w:rFonts w:ascii="Times New Roman" w:hAnsi="Times New Roman"/>
          <w:i/>
          <w:color w:val="000000"/>
        </w:rPr>
        <w:t>evelopm</w:t>
      </w:r>
      <w:r w:rsidR="0004144A">
        <w:rPr>
          <w:rFonts w:ascii="Times New Roman" w:hAnsi="Times New Roman"/>
          <w:i/>
          <w:color w:val="000000"/>
        </w:rPr>
        <w:t>ent policy for school l</w:t>
      </w:r>
      <w:r>
        <w:rPr>
          <w:rFonts w:ascii="Times New Roman" w:hAnsi="Times New Roman"/>
          <w:i/>
          <w:color w:val="000000"/>
        </w:rPr>
        <w:t>ibraries.</w:t>
      </w:r>
      <w:proofErr w:type="gramEnd"/>
      <w:r>
        <w:rPr>
          <w:rFonts w:ascii="Times New Roman" w:hAnsi="Times New Roman"/>
          <w:i/>
          <w:color w:val="000000"/>
        </w:rPr>
        <w:t xml:space="preserve"> </w:t>
      </w:r>
      <w:proofErr w:type="gramStart"/>
      <w:r w:rsidR="00E007AA">
        <w:rPr>
          <w:rFonts w:ascii="Times New Roman" w:hAnsi="Times New Roman"/>
          <w:color w:val="000000"/>
        </w:rPr>
        <w:t xml:space="preserve">Accessed </w:t>
      </w:r>
      <w:r w:rsidR="0004144A">
        <w:rPr>
          <w:rFonts w:ascii="Times New Roman" w:hAnsi="Times New Roman"/>
          <w:color w:val="000000"/>
        </w:rPr>
        <w:t>0</w:t>
      </w:r>
      <w:r w:rsidR="00E007AA">
        <w:rPr>
          <w:rFonts w:ascii="Times New Roman" w:hAnsi="Times New Roman"/>
          <w:color w:val="000000"/>
        </w:rPr>
        <w:t>3/22/11</w:t>
      </w:r>
      <w:r>
        <w:rPr>
          <w:rFonts w:ascii="Times New Roman" w:hAnsi="Times New Roman"/>
          <w:color w:val="000000"/>
        </w:rPr>
        <w:t xml:space="preserve"> at </w:t>
      </w:r>
      <w:r w:rsidR="00875537" w:rsidRPr="00875537">
        <w:rPr>
          <w:rFonts w:ascii="Times New Roman" w:hAnsi="Times New Roman"/>
          <w:color w:val="000000"/>
        </w:rPr>
        <w:t>http://policy.cps.k12.il.us/documents/604.7.pdf</w:t>
      </w:r>
      <w:r w:rsidR="00F63725">
        <w:rPr>
          <w:rFonts w:ascii="Times New Roman" w:hAnsi="Times New Roman"/>
          <w:color w:val="000000"/>
        </w:rPr>
        <w:br/>
      </w:r>
      <w:r w:rsidR="00F63725">
        <w:rPr>
          <w:rFonts w:ascii="Times New Roman" w:hAnsi="Times New Roman"/>
          <w:color w:val="000000"/>
        </w:rPr>
        <w:br/>
      </w:r>
      <w:r w:rsidR="006657B9" w:rsidRPr="00771B1F">
        <w:rPr>
          <w:rFonts w:ascii="Times New Roman" w:hAnsi="Times New Roman" w:cs="Tahoma"/>
          <w:color w:val="333333"/>
        </w:rPr>
        <w:t>Chicago Public Schools Libraries.</w:t>
      </w:r>
      <w:proofErr w:type="gramEnd"/>
      <w:r w:rsidR="006657B9" w:rsidRPr="00771B1F">
        <w:rPr>
          <w:rFonts w:ascii="Times New Roman" w:hAnsi="Times New Roman" w:cs="Tahoma"/>
          <w:color w:val="333333"/>
        </w:rPr>
        <w:t xml:space="preserve">  </w:t>
      </w:r>
      <w:proofErr w:type="gramStart"/>
      <w:r w:rsidR="006657B9" w:rsidRPr="00771B1F">
        <w:rPr>
          <w:rFonts w:ascii="Times New Roman" w:hAnsi="Times New Roman" w:cs="Tahoma"/>
          <w:color w:val="333333"/>
        </w:rPr>
        <w:t>Lessons and Standards.</w:t>
      </w:r>
      <w:proofErr w:type="gramEnd"/>
      <w:r w:rsidR="006657B9" w:rsidRPr="00771B1F">
        <w:rPr>
          <w:rFonts w:ascii="Times New Roman" w:hAnsi="Times New Roman" w:cs="Tahoma"/>
          <w:color w:val="333333"/>
        </w:rPr>
        <w:t>  Accessed online 03/17/11 at http://cpslibraries.wikispaces.com/Lessons+and+Standards</w:t>
      </w:r>
    </w:p>
    <w:p w:rsidR="00EE4648" w:rsidRPr="00EE4648" w:rsidRDefault="00F63725" w:rsidP="00F63725">
      <w:pPr>
        <w:rPr>
          <w:rFonts w:ascii="Times New Roman" w:hAnsi="Times New Roman"/>
          <w:color w:val="FF0000"/>
          <w:szCs w:val="24"/>
        </w:rPr>
      </w:pPr>
      <w:r>
        <w:rPr>
          <w:szCs w:val="24"/>
        </w:rPr>
        <w:t>Co</w:t>
      </w:r>
      <w:r w:rsidR="007E644D" w:rsidRPr="00F63725">
        <w:rPr>
          <w:rFonts w:ascii="Times New Roman" w:hAnsi="Times New Roman"/>
          <w:szCs w:val="24"/>
        </w:rPr>
        <w:t xml:space="preserve">hen, L. (2006).  </w:t>
      </w:r>
      <w:proofErr w:type="gramStart"/>
      <w:r w:rsidR="007E644D" w:rsidRPr="007A75D5">
        <w:rPr>
          <w:rFonts w:ascii="Times New Roman" w:hAnsi="Times New Roman"/>
          <w:szCs w:val="24"/>
        </w:rPr>
        <w:t>A librarian's manifesto</w:t>
      </w:r>
      <w:r w:rsidR="007E644D" w:rsidRPr="00F63725">
        <w:rPr>
          <w:rFonts w:ascii="Times New Roman" w:hAnsi="Times New Roman"/>
          <w:i/>
          <w:szCs w:val="24"/>
        </w:rPr>
        <w:t>.</w:t>
      </w:r>
      <w:proofErr w:type="gramEnd"/>
      <w:r w:rsidR="007E644D" w:rsidRPr="00F63725">
        <w:rPr>
          <w:rFonts w:ascii="Times New Roman" w:hAnsi="Times New Roman"/>
          <w:i/>
          <w:szCs w:val="24"/>
        </w:rPr>
        <w:t xml:space="preserve">  </w:t>
      </w:r>
      <w:r w:rsidR="007E644D" w:rsidRPr="007A75D5">
        <w:rPr>
          <w:rFonts w:ascii="Times New Roman" w:hAnsi="Times New Roman"/>
          <w:i/>
          <w:szCs w:val="24"/>
        </w:rPr>
        <w:t>YouTube</w:t>
      </w:r>
      <w:r w:rsidR="00E007AA">
        <w:rPr>
          <w:rFonts w:ascii="Times New Roman" w:hAnsi="Times New Roman"/>
          <w:szCs w:val="24"/>
        </w:rPr>
        <w:t>.  Accessed 3/22/11</w:t>
      </w:r>
      <w:r w:rsidR="007E644D" w:rsidRPr="00F63725">
        <w:rPr>
          <w:rFonts w:ascii="Times New Roman" w:hAnsi="Times New Roman"/>
          <w:szCs w:val="24"/>
        </w:rPr>
        <w:t xml:space="preserve"> at http://www.youtube.com/watch?v=ZblrRs3fkSU</w:t>
      </w:r>
      <w:r w:rsidR="004D6E61" w:rsidRPr="00F63725">
        <w:rPr>
          <w:rFonts w:ascii="Times New Roman" w:hAnsi="Times New Roman"/>
          <w:szCs w:val="24"/>
        </w:rPr>
        <w:br/>
      </w:r>
    </w:p>
    <w:p w:rsidR="00F63725" w:rsidRPr="00F63725" w:rsidRDefault="00F63725" w:rsidP="00F63725">
      <w:pPr>
        <w:rPr>
          <w:rFonts w:ascii="Times New Roman" w:hAnsi="Times New Roman"/>
          <w:color w:val="000000"/>
        </w:rPr>
      </w:pPr>
      <w:r w:rsidRPr="00F63725">
        <w:rPr>
          <w:rFonts w:ascii="Times New Roman" w:hAnsi="Times New Roman"/>
          <w:szCs w:val="24"/>
        </w:rPr>
        <w:t>Creighton, P. (</w:t>
      </w:r>
      <w:r w:rsidR="007A75D5">
        <w:rPr>
          <w:rFonts w:ascii="Times New Roman" w:hAnsi="Times New Roman"/>
          <w:szCs w:val="24"/>
        </w:rPr>
        <w:t xml:space="preserve">2008). </w:t>
      </w:r>
      <w:proofErr w:type="gramStart"/>
      <w:r w:rsidR="007A75D5">
        <w:rPr>
          <w:rFonts w:ascii="Times New Roman" w:hAnsi="Times New Roman"/>
          <w:szCs w:val="24"/>
        </w:rPr>
        <w:t>Impact as a 21st-century library media s</w:t>
      </w:r>
      <w:r w:rsidRPr="00F63725">
        <w:rPr>
          <w:rFonts w:ascii="Times New Roman" w:hAnsi="Times New Roman"/>
          <w:szCs w:val="24"/>
        </w:rPr>
        <w:t>pecialist.</w:t>
      </w:r>
      <w:proofErr w:type="gramEnd"/>
      <w:r w:rsidRPr="00F63725">
        <w:rPr>
          <w:rFonts w:ascii="Times New Roman" w:hAnsi="Times New Roman"/>
          <w:szCs w:val="24"/>
        </w:rPr>
        <w:t xml:space="preserve"> </w:t>
      </w:r>
      <w:r w:rsidRPr="00F63725">
        <w:rPr>
          <w:rFonts w:ascii="Times New Roman" w:hAnsi="Times New Roman"/>
          <w:i/>
          <w:iCs/>
          <w:szCs w:val="24"/>
        </w:rPr>
        <w:t>School Library Media Activities Monthly</w:t>
      </w:r>
      <w:r w:rsidRPr="00F63725">
        <w:rPr>
          <w:rFonts w:ascii="Times New Roman" w:hAnsi="Times New Roman"/>
          <w:szCs w:val="24"/>
        </w:rPr>
        <w:t xml:space="preserve">, </w:t>
      </w:r>
      <w:r w:rsidRPr="00F63725">
        <w:rPr>
          <w:rFonts w:ascii="Times New Roman" w:hAnsi="Times New Roman"/>
          <w:i/>
          <w:iCs/>
          <w:szCs w:val="24"/>
        </w:rPr>
        <w:t>24</w:t>
      </w:r>
      <w:r w:rsidRPr="00F63725">
        <w:rPr>
          <w:rFonts w:ascii="Times New Roman" w:hAnsi="Times New Roman"/>
          <w:szCs w:val="24"/>
        </w:rPr>
        <w:t>(7), 40-43. Retrieved from Education Research Complete database.</w:t>
      </w:r>
    </w:p>
    <w:p w:rsidR="00B5448D" w:rsidRPr="00F63725" w:rsidRDefault="00B5448D" w:rsidP="004D6E61">
      <w:pPr>
        <w:rPr>
          <w:rFonts w:ascii="Times New Roman" w:hAnsi="Times New Roman"/>
          <w:i/>
          <w:szCs w:val="24"/>
        </w:rPr>
      </w:pPr>
    </w:p>
    <w:p w:rsidR="004D6E61" w:rsidRPr="004D6E61" w:rsidRDefault="004D6E61" w:rsidP="004D6E61">
      <w:pPr>
        <w:rPr>
          <w:rFonts w:ascii="Times New Roman" w:hAnsi="Times New Roman"/>
        </w:rPr>
      </w:pPr>
      <w:r w:rsidRPr="004D6E61">
        <w:rPr>
          <w:rFonts w:ascii="Times New Roman" w:hAnsi="Times New Roman"/>
          <w:szCs w:val="24"/>
        </w:rPr>
        <w:t>Dickinson, G. (</w:t>
      </w:r>
      <w:r w:rsidR="007A75D5">
        <w:rPr>
          <w:rFonts w:ascii="Times New Roman" w:hAnsi="Times New Roman"/>
          <w:szCs w:val="24"/>
        </w:rPr>
        <w:t>2004). BUDGETING as e</w:t>
      </w:r>
      <w:r w:rsidRPr="004D6E61">
        <w:rPr>
          <w:rFonts w:ascii="Times New Roman" w:hAnsi="Times New Roman"/>
          <w:szCs w:val="24"/>
        </w:rPr>
        <w:t xml:space="preserve">asy as 1-2-3. </w:t>
      </w:r>
      <w:r w:rsidRPr="004D6E61">
        <w:rPr>
          <w:rFonts w:ascii="Times New Roman" w:hAnsi="Times New Roman"/>
          <w:i/>
          <w:iCs/>
          <w:szCs w:val="24"/>
        </w:rPr>
        <w:t>Library Media Connection</w:t>
      </w:r>
      <w:r w:rsidRPr="004D6E61">
        <w:rPr>
          <w:rFonts w:ascii="Times New Roman" w:hAnsi="Times New Roman"/>
          <w:szCs w:val="24"/>
        </w:rPr>
        <w:t xml:space="preserve">, </w:t>
      </w:r>
      <w:r w:rsidRPr="004D6E61">
        <w:rPr>
          <w:rFonts w:ascii="Times New Roman" w:hAnsi="Times New Roman"/>
          <w:i/>
          <w:iCs/>
          <w:szCs w:val="24"/>
        </w:rPr>
        <w:t>22</w:t>
      </w:r>
      <w:r w:rsidRPr="004D6E61">
        <w:rPr>
          <w:rFonts w:ascii="Times New Roman" w:hAnsi="Times New Roman"/>
          <w:szCs w:val="24"/>
        </w:rPr>
        <w:t>(6), 14-17. Retrieved from Professional Development Collection database.</w:t>
      </w:r>
    </w:p>
    <w:p w:rsidR="00D40EBB" w:rsidRDefault="00D40EBB" w:rsidP="00D40EBB">
      <w:pPr>
        <w:rPr>
          <w:rFonts w:ascii="Times New Roman" w:hAnsi="Times New Roman"/>
        </w:rPr>
      </w:pPr>
    </w:p>
    <w:p w:rsidR="00C34496" w:rsidRPr="0004144A" w:rsidRDefault="00C34496" w:rsidP="00C34496">
      <w:pPr>
        <w:rPr>
          <w:rFonts w:ascii="Times New Roman" w:hAnsi="Times New Roman"/>
        </w:rPr>
      </w:pPr>
      <w:r w:rsidRPr="0004144A">
        <w:rPr>
          <w:rFonts w:ascii="Times New Roman" w:hAnsi="Times New Roman"/>
        </w:rPr>
        <w:t>Duke University Center for the Study o</w:t>
      </w:r>
      <w:r w:rsidR="0004144A">
        <w:rPr>
          <w:rFonts w:ascii="Times New Roman" w:hAnsi="Times New Roman"/>
        </w:rPr>
        <w:t>f the Public Domain.  Bound by l</w:t>
      </w:r>
      <w:r w:rsidRPr="0004144A">
        <w:rPr>
          <w:rFonts w:ascii="Times New Roman" w:hAnsi="Times New Roman"/>
        </w:rPr>
        <w:t>aw?  Acc</w:t>
      </w:r>
      <w:r w:rsidR="0004144A">
        <w:rPr>
          <w:rFonts w:ascii="Times New Roman" w:hAnsi="Times New Roman"/>
        </w:rPr>
        <w:t>essed online 03/22/11</w:t>
      </w:r>
      <w:r w:rsidRPr="0004144A">
        <w:rPr>
          <w:rFonts w:ascii="Times New Roman" w:hAnsi="Times New Roman"/>
        </w:rPr>
        <w:t xml:space="preserve"> at http://www.law.duke.edu/cspd/comics/zoomcomic.html</w:t>
      </w:r>
    </w:p>
    <w:p w:rsidR="00C34496" w:rsidRPr="00C34496" w:rsidRDefault="00C34496" w:rsidP="00D40EBB">
      <w:pPr>
        <w:rPr>
          <w:rFonts w:ascii="Times New Roman" w:hAnsi="Times New Roman"/>
          <w:color w:val="FF0000"/>
        </w:rPr>
      </w:pPr>
    </w:p>
    <w:p w:rsidR="00D40EBB" w:rsidRDefault="00D40EBB" w:rsidP="00D40EBB">
      <w:pPr>
        <w:rPr>
          <w:rFonts w:ascii="Times New Roman" w:hAnsi="Times New Roman"/>
        </w:rPr>
      </w:pPr>
      <w:r>
        <w:rPr>
          <w:rFonts w:ascii="Times New Roman" w:hAnsi="Times New Roman"/>
        </w:rPr>
        <w:t xml:space="preserve">Eisenberg, Michael. </w:t>
      </w:r>
      <w:r w:rsidRPr="00BD60BF">
        <w:rPr>
          <w:rFonts w:ascii="Times New Roman" w:hAnsi="Times New Roman"/>
        </w:rPr>
        <w:t xml:space="preserve">(9/01/02). </w:t>
      </w:r>
      <w:r w:rsidR="007A75D5">
        <w:rPr>
          <w:rFonts w:ascii="Times New Roman" w:hAnsi="Times New Roman"/>
        </w:rPr>
        <w:t>This man wants to change your j</w:t>
      </w:r>
      <w:r w:rsidRPr="004E0FB0">
        <w:rPr>
          <w:rFonts w:ascii="Times New Roman" w:hAnsi="Times New Roman"/>
        </w:rPr>
        <w:t>ob</w:t>
      </w:r>
      <w:r w:rsidRPr="00BD60BF">
        <w:rPr>
          <w:rFonts w:ascii="Times New Roman" w:hAnsi="Times New Roman"/>
          <w:i/>
        </w:rPr>
        <w:t xml:space="preserve">. </w:t>
      </w:r>
      <w:proofErr w:type="gramStart"/>
      <w:r>
        <w:rPr>
          <w:rFonts w:ascii="Times New Roman" w:hAnsi="Times New Roman"/>
          <w:i/>
        </w:rPr>
        <w:t>School Library Journal.</w:t>
      </w:r>
      <w:proofErr w:type="gramEnd"/>
      <w:r w:rsidRPr="00BD60BF">
        <w:rPr>
          <w:rFonts w:ascii="Times New Roman" w:hAnsi="Times New Roman"/>
          <w:i/>
        </w:rPr>
        <w:t xml:space="preserve"> </w:t>
      </w:r>
      <w:r w:rsidR="0004144A">
        <w:rPr>
          <w:rFonts w:ascii="Times New Roman" w:hAnsi="Times New Roman"/>
        </w:rPr>
        <w:t>Accessed 03/22/11</w:t>
      </w:r>
      <w:r>
        <w:rPr>
          <w:rFonts w:ascii="Times New Roman" w:hAnsi="Times New Roman"/>
        </w:rPr>
        <w:t xml:space="preserve"> at </w:t>
      </w:r>
      <w:r w:rsidR="0004144A" w:rsidRPr="0004144A">
        <w:rPr>
          <w:rFonts w:ascii="Times New Roman" w:hAnsi="Times New Roman"/>
        </w:rPr>
        <w:t>http://www.schoollibraryjournal.com/article/CA240047.html</w:t>
      </w:r>
    </w:p>
    <w:p w:rsidR="00D40EBB" w:rsidRDefault="00D40EBB" w:rsidP="00D40EBB">
      <w:pPr>
        <w:rPr>
          <w:rFonts w:ascii="Times New Roman" w:hAnsi="Times New Roman"/>
        </w:rPr>
      </w:pPr>
    </w:p>
    <w:p w:rsidR="006657B9" w:rsidRDefault="006657B9" w:rsidP="00E62496">
      <w:pPr>
        <w:widowControl w:val="0"/>
        <w:autoSpaceDE w:val="0"/>
        <w:autoSpaceDN w:val="0"/>
        <w:adjustRightInd w:val="0"/>
        <w:spacing w:after="260" w:line="340" w:lineRule="atLeast"/>
        <w:rPr>
          <w:rFonts w:ascii="Times New Roman" w:hAnsi="Times New Roman"/>
        </w:rPr>
      </w:pPr>
      <w:proofErr w:type="gramStart"/>
      <w:r>
        <w:rPr>
          <w:rFonts w:ascii="Times New Roman" w:hAnsi="Times New Roman" w:cs="Tahoma"/>
          <w:color w:val="333333"/>
        </w:rPr>
        <w:t>Elementary Library Routines.</w:t>
      </w:r>
      <w:proofErr w:type="gramEnd"/>
      <w:r>
        <w:rPr>
          <w:rFonts w:ascii="Times New Roman" w:hAnsi="Times New Roman" w:cs="Tahoma"/>
          <w:color w:val="333333"/>
        </w:rPr>
        <w:t xml:space="preserve">  Accessed online 03/17/11 at </w:t>
      </w:r>
      <w:r w:rsidRPr="00771B1F">
        <w:rPr>
          <w:rFonts w:ascii="Times New Roman" w:hAnsi="Times New Roman" w:cs="Tahoma"/>
          <w:color w:val="333333"/>
        </w:rPr>
        <w:t>http://elementarylibraryroutines.wikispaces.com/</w:t>
      </w:r>
    </w:p>
    <w:p w:rsidR="006657B9" w:rsidRPr="006657B9" w:rsidRDefault="006657B9" w:rsidP="00E62496">
      <w:pPr>
        <w:widowControl w:val="0"/>
        <w:autoSpaceDE w:val="0"/>
        <w:autoSpaceDN w:val="0"/>
        <w:adjustRightInd w:val="0"/>
        <w:spacing w:after="260" w:line="340" w:lineRule="atLeast"/>
        <w:rPr>
          <w:rFonts w:ascii="Times New Roman" w:hAnsi="Times New Roman"/>
        </w:rPr>
      </w:pPr>
      <w:proofErr w:type="spellStart"/>
      <w:r w:rsidRPr="006657B9">
        <w:rPr>
          <w:rFonts w:ascii="Times New Roman" w:eastAsiaTheme="minorHAnsi" w:hAnsi="Times New Roman" w:cs="Tahoma"/>
          <w:color w:val="333333"/>
          <w:szCs w:val="22"/>
        </w:rPr>
        <w:lastRenderedPageBreak/>
        <w:t>Ewbank</w:t>
      </w:r>
      <w:proofErr w:type="spellEnd"/>
      <w:r w:rsidRPr="006657B9">
        <w:rPr>
          <w:rFonts w:ascii="Times New Roman" w:eastAsiaTheme="minorHAnsi" w:hAnsi="Times New Roman" w:cs="Tahoma"/>
          <w:color w:val="333333"/>
          <w:szCs w:val="22"/>
        </w:rPr>
        <w:t xml:space="preserve">, </w:t>
      </w:r>
      <w:r>
        <w:rPr>
          <w:rFonts w:ascii="Times New Roman" w:eastAsiaTheme="minorHAnsi" w:hAnsi="Times New Roman" w:cs="Tahoma"/>
          <w:color w:val="333333"/>
          <w:szCs w:val="22"/>
        </w:rPr>
        <w:t xml:space="preserve">A., &amp; </w:t>
      </w:r>
      <w:proofErr w:type="spellStart"/>
      <w:r>
        <w:rPr>
          <w:rFonts w:ascii="Times New Roman" w:eastAsiaTheme="minorHAnsi" w:hAnsi="Times New Roman" w:cs="Tahoma"/>
          <w:color w:val="333333"/>
          <w:szCs w:val="22"/>
        </w:rPr>
        <w:t>Moreillon</w:t>
      </w:r>
      <w:proofErr w:type="spellEnd"/>
      <w:r>
        <w:rPr>
          <w:rFonts w:ascii="Times New Roman" w:eastAsiaTheme="minorHAnsi" w:hAnsi="Times New Roman" w:cs="Tahoma"/>
          <w:color w:val="333333"/>
          <w:szCs w:val="22"/>
        </w:rPr>
        <w:t xml:space="preserve">, J. (2007). Is there a teacher-librarian worldview? </w:t>
      </w:r>
      <w:proofErr w:type="gramStart"/>
      <w:r>
        <w:rPr>
          <w:rFonts w:ascii="Times New Roman" w:eastAsiaTheme="minorHAnsi" w:hAnsi="Times New Roman" w:cs="Tahoma"/>
          <w:color w:val="333333"/>
          <w:szCs w:val="22"/>
        </w:rPr>
        <w:t>this</w:t>
      </w:r>
      <w:proofErr w:type="gramEnd"/>
      <w:r>
        <w:rPr>
          <w:rFonts w:ascii="Times New Roman" w:eastAsiaTheme="minorHAnsi" w:hAnsi="Times New Roman" w:cs="Tahoma"/>
          <w:color w:val="333333"/>
          <w:szCs w:val="22"/>
        </w:rPr>
        <w:t xml:space="preserve"> we b</w:t>
      </w:r>
      <w:r w:rsidRPr="006657B9">
        <w:rPr>
          <w:rFonts w:ascii="Times New Roman" w:eastAsiaTheme="minorHAnsi" w:hAnsi="Times New Roman" w:cs="Tahoma"/>
          <w:color w:val="333333"/>
          <w:szCs w:val="22"/>
        </w:rPr>
        <w:t xml:space="preserve">elieve.. Knowledge Quest, 36(1), 12-15. Retrieved from </w:t>
      </w:r>
      <w:proofErr w:type="spellStart"/>
      <w:r w:rsidRPr="006657B9">
        <w:rPr>
          <w:rFonts w:ascii="Times New Roman" w:eastAsiaTheme="minorHAnsi" w:hAnsi="Times New Roman" w:cs="Tahoma"/>
          <w:color w:val="333333"/>
          <w:szCs w:val="22"/>
        </w:rPr>
        <w:t>EBSCOhost</w:t>
      </w:r>
      <w:proofErr w:type="spellEnd"/>
      <w:r w:rsidRPr="006657B9">
        <w:rPr>
          <w:rFonts w:ascii="Times New Roman" w:eastAsiaTheme="minorHAnsi" w:hAnsi="Times New Roman" w:cs="Tahoma"/>
          <w:color w:val="333333"/>
          <w:szCs w:val="22"/>
        </w:rPr>
        <w:t>.</w:t>
      </w:r>
    </w:p>
    <w:p w:rsidR="00E62496" w:rsidRPr="00771B1F" w:rsidRDefault="00D40EBB" w:rsidP="00E62496">
      <w:pPr>
        <w:widowControl w:val="0"/>
        <w:autoSpaceDE w:val="0"/>
        <w:autoSpaceDN w:val="0"/>
        <w:adjustRightInd w:val="0"/>
        <w:spacing w:after="260" w:line="340" w:lineRule="atLeast"/>
        <w:rPr>
          <w:rFonts w:ascii="Times New Roman" w:hAnsi="Times New Roman" w:cs="Calibri"/>
          <w:szCs w:val="30"/>
        </w:rPr>
      </w:pPr>
      <w:proofErr w:type="gramStart"/>
      <w:r w:rsidRPr="00BD60BF">
        <w:rPr>
          <w:rFonts w:ascii="Times New Roman" w:hAnsi="Times New Roman"/>
        </w:rPr>
        <w:t>Follett Library Services.</w:t>
      </w:r>
      <w:proofErr w:type="gramEnd"/>
      <w:r w:rsidRPr="00BD60BF">
        <w:rPr>
          <w:rFonts w:ascii="Times New Roman" w:hAnsi="Times New Roman"/>
        </w:rPr>
        <w:t xml:space="preserve"> </w:t>
      </w:r>
      <w:proofErr w:type="spellStart"/>
      <w:r w:rsidRPr="00BD60BF">
        <w:rPr>
          <w:rFonts w:ascii="Times New Roman" w:hAnsi="Times New Roman"/>
          <w:i/>
        </w:rPr>
        <w:t>Titlewave</w:t>
      </w:r>
      <w:proofErr w:type="spellEnd"/>
      <w:r>
        <w:rPr>
          <w:rFonts w:ascii="Times New Roman" w:hAnsi="Times New Roman"/>
        </w:rPr>
        <w:t>.</w:t>
      </w:r>
      <w:r w:rsidR="0004144A">
        <w:rPr>
          <w:rFonts w:ascii="Times New Roman" w:hAnsi="Times New Roman"/>
        </w:rPr>
        <w:t xml:space="preserve"> Accessed 03/22/11</w:t>
      </w:r>
      <w:r w:rsidRPr="00BD60BF">
        <w:rPr>
          <w:rFonts w:ascii="Times New Roman" w:hAnsi="Times New Roman"/>
        </w:rPr>
        <w:t xml:space="preserve"> at </w:t>
      </w:r>
      <w:hyperlink r:id="rId18" w:history="1">
        <w:r w:rsidRPr="00BD60BF">
          <w:rPr>
            <w:rStyle w:val="Hyperlink"/>
            <w:rFonts w:ascii="Times New Roman" w:hAnsi="Times New Roman"/>
          </w:rPr>
          <w:t>www.titlewave.com</w:t>
        </w:r>
      </w:hyperlink>
      <w:r w:rsidR="00D9339A">
        <w:br/>
      </w:r>
      <w:r w:rsidR="00D9339A">
        <w:br/>
      </w:r>
      <w:proofErr w:type="spellStart"/>
      <w:r w:rsidR="00E62496" w:rsidRPr="00771B1F">
        <w:rPr>
          <w:rFonts w:ascii="Times New Roman" w:hAnsi="Times New Roman" w:cs="Calibri"/>
          <w:szCs w:val="30"/>
        </w:rPr>
        <w:t>Fontichiar</w:t>
      </w:r>
      <w:r w:rsidR="00E62496">
        <w:rPr>
          <w:rFonts w:ascii="Times New Roman" w:hAnsi="Times New Roman" w:cs="Calibri"/>
          <w:szCs w:val="30"/>
        </w:rPr>
        <w:t>o</w:t>
      </w:r>
      <w:proofErr w:type="spellEnd"/>
      <w:r w:rsidR="00E62496">
        <w:rPr>
          <w:rFonts w:ascii="Times New Roman" w:hAnsi="Times New Roman" w:cs="Calibri"/>
          <w:szCs w:val="30"/>
        </w:rPr>
        <w:t xml:space="preserve">, K., &amp; Ballard, S. (2009). </w:t>
      </w:r>
      <w:proofErr w:type="gramStart"/>
      <w:r w:rsidR="00E62496">
        <w:rPr>
          <w:rFonts w:ascii="Times New Roman" w:hAnsi="Times New Roman" w:cs="Calibri"/>
          <w:szCs w:val="30"/>
        </w:rPr>
        <w:t>A letter to our classroom c</w:t>
      </w:r>
      <w:r w:rsidR="00E62496" w:rsidRPr="00771B1F">
        <w:rPr>
          <w:rFonts w:ascii="Times New Roman" w:hAnsi="Times New Roman" w:cs="Calibri"/>
          <w:szCs w:val="30"/>
        </w:rPr>
        <w:t>olleagues.</w:t>
      </w:r>
      <w:proofErr w:type="gramEnd"/>
      <w:r w:rsidR="00E62496" w:rsidRPr="00771B1F">
        <w:rPr>
          <w:rFonts w:ascii="Times New Roman" w:hAnsi="Times New Roman" w:cs="Calibri"/>
          <w:szCs w:val="30"/>
        </w:rPr>
        <w:t xml:space="preserve"> </w:t>
      </w:r>
      <w:r w:rsidR="00E62496" w:rsidRPr="00771B1F">
        <w:rPr>
          <w:rFonts w:ascii="Times New Roman" w:hAnsi="Times New Roman" w:cs="Calibri"/>
          <w:i/>
          <w:iCs/>
          <w:szCs w:val="30"/>
        </w:rPr>
        <w:t>Knowledge Quest</w:t>
      </w:r>
      <w:r w:rsidR="00E62496" w:rsidRPr="00771B1F">
        <w:rPr>
          <w:rFonts w:ascii="Times New Roman" w:hAnsi="Times New Roman" w:cs="Calibri"/>
          <w:szCs w:val="30"/>
        </w:rPr>
        <w:t xml:space="preserve">, 37(3), 80-82. Retrieved from </w:t>
      </w:r>
      <w:proofErr w:type="spellStart"/>
      <w:r w:rsidR="00E62496" w:rsidRPr="00771B1F">
        <w:rPr>
          <w:rFonts w:ascii="Times New Roman" w:hAnsi="Times New Roman" w:cs="Calibri"/>
          <w:szCs w:val="30"/>
        </w:rPr>
        <w:t>EBSCO</w:t>
      </w:r>
      <w:r w:rsidR="00E62496" w:rsidRPr="00771B1F">
        <w:rPr>
          <w:rFonts w:ascii="Times New Roman" w:hAnsi="Times New Roman" w:cs="Calibri"/>
          <w:i/>
          <w:iCs/>
          <w:szCs w:val="30"/>
        </w:rPr>
        <w:t>host</w:t>
      </w:r>
      <w:proofErr w:type="spellEnd"/>
      <w:r w:rsidR="00E62496" w:rsidRPr="00771B1F">
        <w:rPr>
          <w:rFonts w:ascii="Times New Roman" w:hAnsi="Times New Roman" w:cs="Calibri"/>
          <w:szCs w:val="30"/>
        </w:rPr>
        <w:t>.</w:t>
      </w:r>
    </w:p>
    <w:p w:rsidR="00D9339A" w:rsidRPr="00D9339A" w:rsidRDefault="0004144A" w:rsidP="00D9339A">
      <w:pPr>
        <w:rPr>
          <w:rFonts w:ascii="Times New Roman" w:hAnsi="Times New Roman"/>
        </w:rPr>
      </w:pPr>
      <w:r>
        <w:rPr>
          <w:rFonts w:ascii="Times New Roman" w:hAnsi="Times New Roman"/>
          <w:szCs w:val="24"/>
        </w:rPr>
        <w:t xml:space="preserve">Hardy, L. (2010). </w:t>
      </w:r>
      <w:proofErr w:type="gramStart"/>
      <w:r>
        <w:rPr>
          <w:rFonts w:ascii="Times New Roman" w:hAnsi="Times New Roman"/>
          <w:szCs w:val="24"/>
        </w:rPr>
        <w:t>Future of l</w:t>
      </w:r>
      <w:r w:rsidR="00D9339A" w:rsidRPr="00D9339A">
        <w:rPr>
          <w:rFonts w:ascii="Times New Roman" w:hAnsi="Times New Roman"/>
          <w:szCs w:val="24"/>
        </w:rPr>
        <w:t>ibraries.</w:t>
      </w:r>
      <w:proofErr w:type="gramEnd"/>
      <w:r w:rsidR="00D9339A" w:rsidRPr="00D9339A">
        <w:rPr>
          <w:rFonts w:ascii="Times New Roman" w:hAnsi="Times New Roman"/>
          <w:szCs w:val="24"/>
        </w:rPr>
        <w:t xml:space="preserve"> </w:t>
      </w:r>
      <w:r w:rsidR="00D9339A" w:rsidRPr="00D9339A">
        <w:rPr>
          <w:rFonts w:ascii="Times New Roman" w:hAnsi="Times New Roman"/>
          <w:i/>
          <w:iCs/>
          <w:szCs w:val="24"/>
        </w:rPr>
        <w:t>American School Board Journal</w:t>
      </w:r>
      <w:r w:rsidR="00D9339A" w:rsidRPr="00D9339A">
        <w:rPr>
          <w:rFonts w:ascii="Times New Roman" w:hAnsi="Times New Roman"/>
          <w:szCs w:val="24"/>
        </w:rPr>
        <w:t xml:space="preserve">, </w:t>
      </w:r>
      <w:r w:rsidR="00D9339A" w:rsidRPr="00D9339A">
        <w:rPr>
          <w:rFonts w:ascii="Times New Roman" w:hAnsi="Times New Roman"/>
          <w:i/>
          <w:iCs/>
          <w:szCs w:val="24"/>
        </w:rPr>
        <w:t>197</w:t>
      </w:r>
      <w:r w:rsidR="00D9339A" w:rsidRPr="00D9339A">
        <w:rPr>
          <w:rFonts w:ascii="Times New Roman" w:hAnsi="Times New Roman"/>
          <w:szCs w:val="24"/>
        </w:rPr>
        <w:t>(1), 22-26. Retrieved from Education Research Complete database.</w:t>
      </w:r>
    </w:p>
    <w:p w:rsidR="00354CB2" w:rsidRDefault="00354CB2" w:rsidP="00354CB2">
      <w:pPr>
        <w:rPr>
          <w:rFonts w:ascii="Times New Roman" w:hAnsi="Times New Roman"/>
        </w:rPr>
      </w:pPr>
    </w:p>
    <w:p w:rsidR="00354CB2" w:rsidRPr="00354CB2" w:rsidRDefault="00D40EBB" w:rsidP="00354CB2">
      <w:pPr>
        <w:rPr>
          <w:rFonts w:ascii="Times New Roman" w:hAnsi="Times New Roman"/>
          <w:szCs w:val="24"/>
        </w:rPr>
      </w:pPr>
      <w:proofErr w:type="spellStart"/>
      <w:r w:rsidRPr="00BD60BF">
        <w:rPr>
          <w:rFonts w:ascii="Times New Roman" w:hAnsi="Times New Roman"/>
        </w:rPr>
        <w:t>H</w:t>
      </w:r>
      <w:r>
        <w:rPr>
          <w:rFonts w:ascii="Times New Roman" w:hAnsi="Times New Roman"/>
        </w:rPr>
        <w:t>artzell</w:t>
      </w:r>
      <w:proofErr w:type="spellEnd"/>
      <w:r>
        <w:rPr>
          <w:rFonts w:ascii="Times New Roman" w:hAnsi="Times New Roman"/>
        </w:rPr>
        <w:t xml:space="preserve">, G. </w:t>
      </w:r>
      <w:r w:rsidRPr="00BD60BF">
        <w:rPr>
          <w:rFonts w:ascii="Times New Roman" w:hAnsi="Times New Roman"/>
        </w:rPr>
        <w:t xml:space="preserve">(2003). </w:t>
      </w:r>
      <w:r w:rsidR="0004144A">
        <w:rPr>
          <w:rFonts w:ascii="Times New Roman" w:hAnsi="Times New Roman"/>
          <w:i/>
        </w:rPr>
        <w:t>Building Influence for the school l</w:t>
      </w:r>
      <w:r>
        <w:rPr>
          <w:rFonts w:ascii="Times New Roman" w:hAnsi="Times New Roman"/>
          <w:i/>
        </w:rPr>
        <w:t>ibrarian: Tenets, Targets and T</w:t>
      </w:r>
      <w:r w:rsidRPr="00BD60BF">
        <w:rPr>
          <w:rFonts w:ascii="Times New Roman" w:hAnsi="Times New Roman"/>
          <w:i/>
        </w:rPr>
        <w:t>actics.</w:t>
      </w:r>
      <w:r w:rsidR="00F63725">
        <w:rPr>
          <w:rFonts w:ascii="Times New Roman" w:hAnsi="Times New Roman"/>
          <w:i/>
        </w:rPr>
        <w:t xml:space="preserve"> </w:t>
      </w:r>
      <w:r w:rsidRPr="00BD60BF">
        <w:rPr>
          <w:rFonts w:ascii="Times New Roman" w:hAnsi="Times New Roman"/>
        </w:rPr>
        <w:t>2</w:t>
      </w:r>
      <w:r w:rsidRPr="00BD60BF">
        <w:rPr>
          <w:rFonts w:ascii="Times New Roman" w:hAnsi="Times New Roman"/>
          <w:vertAlign w:val="superscript"/>
        </w:rPr>
        <w:t>nd</w:t>
      </w:r>
      <w:r w:rsidRPr="00BD60BF">
        <w:rPr>
          <w:rFonts w:ascii="Times New Roman" w:hAnsi="Times New Roman"/>
        </w:rPr>
        <w:t xml:space="preserve">. Edition.  Worthington, OH: </w:t>
      </w:r>
      <w:proofErr w:type="spellStart"/>
      <w:r w:rsidRPr="00BD60BF">
        <w:rPr>
          <w:rFonts w:ascii="Times New Roman" w:hAnsi="Times New Roman"/>
        </w:rPr>
        <w:t>Linworth</w:t>
      </w:r>
      <w:proofErr w:type="spellEnd"/>
      <w:r w:rsidRPr="00BD60BF">
        <w:rPr>
          <w:rFonts w:ascii="Times New Roman" w:hAnsi="Times New Roman"/>
        </w:rPr>
        <w:t xml:space="preserve"> Publishing.</w:t>
      </w:r>
      <w:r w:rsidR="00F63725">
        <w:rPr>
          <w:rFonts w:ascii="Times New Roman" w:hAnsi="Times New Roman"/>
        </w:rPr>
        <w:br/>
      </w:r>
      <w:r w:rsidR="00F63725">
        <w:rPr>
          <w:rFonts w:ascii="Times New Roman" w:hAnsi="Times New Roman"/>
        </w:rPr>
        <w:br/>
      </w:r>
      <w:proofErr w:type="spellStart"/>
      <w:r w:rsidR="00F63725" w:rsidRPr="00F63725">
        <w:rPr>
          <w:rFonts w:ascii="Times New Roman" w:hAnsi="Times New Roman"/>
          <w:szCs w:val="24"/>
        </w:rPr>
        <w:t>Hart</w:t>
      </w:r>
      <w:r w:rsidR="007A75D5">
        <w:rPr>
          <w:rFonts w:ascii="Times New Roman" w:hAnsi="Times New Roman"/>
          <w:szCs w:val="24"/>
        </w:rPr>
        <w:t>zell</w:t>
      </w:r>
      <w:proofErr w:type="spellEnd"/>
      <w:r w:rsidR="007A75D5">
        <w:rPr>
          <w:rFonts w:ascii="Times New Roman" w:hAnsi="Times New Roman"/>
          <w:szCs w:val="24"/>
        </w:rPr>
        <w:t>, G. (1997). The Invisible school librarian: why other educators are blind to your v</w:t>
      </w:r>
      <w:r w:rsidR="00F63725" w:rsidRPr="00F63725">
        <w:rPr>
          <w:rFonts w:ascii="Times New Roman" w:hAnsi="Times New Roman"/>
          <w:szCs w:val="24"/>
        </w:rPr>
        <w:t xml:space="preserve">alue. </w:t>
      </w:r>
      <w:r w:rsidR="00F63725" w:rsidRPr="00F63725">
        <w:rPr>
          <w:rFonts w:ascii="Times New Roman" w:hAnsi="Times New Roman"/>
          <w:i/>
          <w:iCs/>
          <w:szCs w:val="24"/>
        </w:rPr>
        <w:t>School Library Journal</w:t>
      </w:r>
      <w:r w:rsidR="00F63725" w:rsidRPr="00F63725">
        <w:rPr>
          <w:rFonts w:ascii="Times New Roman" w:hAnsi="Times New Roman"/>
          <w:szCs w:val="24"/>
        </w:rPr>
        <w:t xml:space="preserve">, </w:t>
      </w:r>
      <w:r w:rsidR="00F63725" w:rsidRPr="00F63725">
        <w:rPr>
          <w:rFonts w:ascii="Times New Roman" w:hAnsi="Times New Roman"/>
          <w:i/>
          <w:iCs/>
          <w:szCs w:val="24"/>
        </w:rPr>
        <w:t>43</w:t>
      </w:r>
      <w:r w:rsidR="00F63725" w:rsidRPr="00F63725">
        <w:rPr>
          <w:rFonts w:ascii="Times New Roman" w:hAnsi="Times New Roman"/>
          <w:szCs w:val="24"/>
        </w:rPr>
        <w:t>(11), 24-29. Retrieved from ERIC database.</w:t>
      </w:r>
      <w:r w:rsidR="007A75D5">
        <w:rPr>
          <w:rFonts w:ascii="Times New Roman" w:hAnsi="Times New Roman"/>
          <w:szCs w:val="24"/>
        </w:rPr>
        <w:br/>
      </w:r>
      <w:r w:rsidR="007A75D5">
        <w:rPr>
          <w:rFonts w:ascii="Times New Roman" w:hAnsi="Times New Roman"/>
          <w:szCs w:val="24"/>
        </w:rPr>
        <w:br/>
      </w:r>
      <w:proofErr w:type="spellStart"/>
      <w:r w:rsidR="007A75D5">
        <w:rPr>
          <w:rFonts w:ascii="Times New Roman" w:hAnsi="Times New Roman"/>
          <w:szCs w:val="24"/>
        </w:rPr>
        <w:t>Hartzell</w:t>
      </w:r>
      <w:proofErr w:type="spellEnd"/>
      <w:r w:rsidR="007A75D5">
        <w:rPr>
          <w:rFonts w:ascii="Times New Roman" w:hAnsi="Times New Roman"/>
          <w:szCs w:val="24"/>
        </w:rPr>
        <w:t>, G. (2003). The power of audience: e</w:t>
      </w:r>
      <w:r w:rsidR="007A75D5" w:rsidRPr="007A75D5">
        <w:rPr>
          <w:rFonts w:ascii="Times New Roman" w:hAnsi="Times New Roman"/>
          <w:szCs w:val="24"/>
        </w:rPr>
        <w:t>f</w:t>
      </w:r>
      <w:r w:rsidR="007A75D5">
        <w:rPr>
          <w:rFonts w:ascii="Times New Roman" w:hAnsi="Times New Roman"/>
          <w:szCs w:val="24"/>
        </w:rPr>
        <w:t>fective communication with your p</w:t>
      </w:r>
      <w:r w:rsidR="007A75D5" w:rsidRPr="007A75D5">
        <w:rPr>
          <w:rFonts w:ascii="Times New Roman" w:hAnsi="Times New Roman"/>
          <w:szCs w:val="24"/>
        </w:rPr>
        <w:t xml:space="preserve">rincipal. </w:t>
      </w:r>
      <w:proofErr w:type="gramStart"/>
      <w:r w:rsidR="007A75D5" w:rsidRPr="007A75D5">
        <w:rPr>
          <w:rFonts w:ascii="Times New Roman" w:hAnsi="Times New Roman"/>
          <w:i/>
          <w:iCs/>
          <w:szCs w:val="24"/>
        </w:rPr>
        <w:t>Library Media Connection</w:t>
      </w:r>
      <w:r w:rsidR="007A75D5" w:rsidRPr="007A75D5">
        <w:rPr>
          <w:rFonts w:ascii="Times New Roman" w:hAnsi="Times New Roman"/>
          <w:szCs w:val="24"/>
        </w:rPr>
        <w:t xml:space="preserve">, </w:t>
      </w:r>
      <w:r w:rsidR="007A75D5" w:rsidRPr="007A75D5">
        <w:rPr>
          <w:rFonts w:ascii="Times New Roman" w:hAnsi="Times New Roman"/>
          <w:i/>
          <w:iCs/>
          <w:szCs w:val="24"/>
        </w:rPr>
        <w:t>22</w:t>
      </w:r>
      <w:r w:rsidR="007A75D5" w:rsidRPr="007A75D5">
        <w:rPr>
          <w:rFonts w:ascii="Times New Roman" w:hAnsi="Times New Roman"/>
          <w:szCs w:val="24"/>
        </w:rPr>
        <w:t>(2), 20.</w:t>
      </w:r>
      <w:proofErr w:type="gramEnd"/>
      <w:r w:rsidR="007A75D5" w:rsidRPr="007A75D5">
        <w:rPr>
          <w:rFonts w:ascii="Times New Roman" w:hAnsi="Times New Roman"/>
          <w:szCs w:val="24"/>
        </w:rPr>
        <w:t xml:space="preserve"> Retrieved from Education Research Complete database.</w:t>
      </w:r>
      <w:r w:rsidR="00354CB2">
        <w:rPr>
          <w:rFonts w:ascii="Times New Roman" w:hAnsi="Times New Roman"/>
          <w:szCs w:val="24"/>
        </w:rPr>
        <w:br/>
      </w:r>
      <w:r w:rsidR="00354CB2">
        <w:rPr>
          <w:rFonts w:ascii="Times New Roman" w:hAnsi="Times New Roman"/>
          <w:szCs w:val="24"/>
        </w:rPr>
        <w:br/>
      </w:r>
      <w:proofErr w:type="spellStart"/>
      <w:r w:rsidR="00354CB2" w:rsidRPr="00354CB2">
        <w:rPr>
          <w:rFonts w:ascii="Times New Roman" w:hAnsi="Times New Roman"/>
          <w:szCs w:val="24"/>
        </w:rPr>
        <w:t>H</w:t>
      </w:r>
      <w:r w:rsidR="00354CB2">
        <w:rPr>
          <w:rFonts w:ascii="Times New Roman" w:hAnsi="Times New Roman"/>
          <w:szCs w:val="24"/>
        </w:rPr>
        <w:t>artzell</w:t>
      </w:r>
      <w:proofErr w:type="spellEnd"/>
      <w:r w:rsidR="00354CB2">
        <w:rPr>
          <w:rFonts w:ascii="Times New Roman" w:hAnsi="Times New Roman"/>
          <w:szCs w:val="24"/>
        </w:rPr>
        <w:t>, G. (2008). Tactics for building influence with teachers</w:t>
      </w:r>
      <w:r w:rsidR="00354CB2" w:rsidRPr="00354CB2">
        <w:rPr>
          <w:rFonts w:ascii="Times New Roman" w:hAnsi="Times New Roman"/>
          <w:szCs w:val="24"/>
        </w:rPr>
        <w:t xml:space="preserve">. </w:t>
      </w:r>
      <w:proofErr w:type="gramStart"/>
      <w:r w:rsidR="00354CB2" w:rsidRPr="00354CB2">
        <w:rPr>
          <w:rFonts w:ascii="Times New Roman" w:hAnsi="Times New Roman"/>
          <w:i/>
          <w:iCs/>
          <w:szCs w:val="24"/>
        </w:rPr>
        <w:t>Library Media Connection</w:t>
      </w:r>
      <w:r w:rsidR="00354CB2" w:rsidRPr="00354CB2">
        <w:rPr>
          <w:rFonts w:ascii="Times New Roman" w:hAnsi="Times New Roman"/>
          <w:szCs w:val="24"/>
        </w:rPr>
        <w:t xml:space="preserve">, </w:t>
      </w:r>
      <w:r w:rsidR="00354CB2" w:rsidRPr="00354CB2">
        <w:rPr>
          <w:rFonts w:ascii="Times New Roman" w:hAnsi="Times New Roman"/>
          <w:i/>
          <w:iCs/>
          <w:szCs w:val="24"/>
        </w:rPr>
        <w:t>27</w:t>
      </w:r>
      <w:r w:rsidR="00354CB2" w:rsidRPr="00354CB2">
        <w:rPr>
          <w:rFonts w:ascii="Times New Roman" w:hAnsi="Times New Roman"/>
          <w:szCs w:val="24"/>
        </w:rPr>
        <w:t>(1), 44.</w:t>
      </w:r>
      <w:proofErr w:type="gramEnd"/>
      <w:r w:rsidR="00354CB2" w:rsidRPr="00354CB2">
        <w:rPr>
          <w:rFonts w:ascii="Times New Roman" w:hAnsi="Times New Roman"/>
          <w:szCs w:val="24"/>
        </w:rPr>
        <w:t xml:space="preserve"> Retrieved from Education Research Complete database.</w:t>
      </w:r>
    </w:p>
    <w:p w:rsidR="00354CB2" w:rsidRPr="00354CB2" w:rsidRDefault="00354CB2" w:rsidP="007A75D5">
      <w:pPr>
        <w:rPr>
          <w:rFonts w:ascii="Times New Roman" w:hAnsi="Times New Roman"/>
          <w:szCs w:val="24"/>
        </w:rPr>
      </w:pPr>
    </w:p>
    <w:p w:rsidR="00D40EBB" w:rsidRDefault="00D40EBB" w:rsidP="00D40EBB">
      <w:pPr>
        <w:rPr>
          <w:rFonts w:ascii="Times New Roman" w:hAnsi="Times New Roman"/>
        </w:rPr>
      </w:pPr>
      <w:proofErr w:type="gramStart"/>
      <w:r w:rsidRPr="00BD60BF">
        <w:rPr>
          <w:rFonts w:ascii="Times New Roman" w:hAnsi="Times New Roman"/>
        </w:rPr>
        <w:t>Illinois School Library Medi</w:t>
      </w:r>
      <w:r>
        <w:rPr>
          <w:rFonts w:ascii="Times New Roman" w:hAnsi="Times New Roman"/>
        </w:rPr>
        <w:t>a Association.</w:t>
      </w:r>
      <w:proofErr w:type="gramEnd"/>
      <w:r>
        <w:rPr>
          <w:rFonts w:ascii="Times New Roman" w:hAnsi="Times New Roman"/>
        </w:rPr>
        <w:t xml:space="preserve"> </w:t>
      </w:r>
      <w:proofErr w:type="gramStart"/>
      <w:r w:rsidR="0004144A">
        <w:rPr>
          <w:rFonts w:ascii="Times New Roman" w:hAnsi="Times New Roman"/>
        </w:rPr>
        <w:t>Accessed 03/22/11</w:t>
      </w:r>
      <w:r w:rsidRPr="00BD60BF">
        <w:rPr>
          <w:rFonts w:ascii="Times New Roman" w:hAnsi="Times New Roman"/>
        </w:rPr>
        <w:t xml:space="preserve"> at </w:t>
      </w:r>
      <w:hyperlink r:id="rId19" w:history="1">
        <w:r w:rsidRPr="00BD60BF">
          <w:rPr>
            <w:rStyle w:val="Hyperlink"/>
            <w:rFonts w:ascii="Times New Roman" w:hAnsi="Times New Roman"/>
          </w:rPr>
          <w:t>www.islma.org</w:t>
        </w:r>
      </w:hyperlink>
      <w:r w:rsidRPr="00BD60BF">
        <w:rPr>
          <w:rFonts w:ascii="Times New Roman" w:hAnsi="Times New Roman"/>
        </w:rPr>
        <w:t>.</w:t>
      </w:r>
      <w:proofErr w:type="gramEnd"/>
    </w:p>
    <w:p w:rsidR="00D40EBB" w:rsidRDefault="00D40EBB" w:rsidP="00D40EBB">
      <w:pPr>
        <w:rPr>
          <w:rFonts w:ascii="Times New Roman" w:hAnsi="Times New Roman"/>
        </w:rPr>
      </w:pPr>
    </w:p>
    <w:p w:rsidR="00F13512" w:rsidRDefault="00D40EBB" w:rsidP="007A75D5">
      <w:pPr>
        <w:rPr>
          <w:rFonts w:ascii="Times New Roman" w:hAnsi="Times New Roman"/>
          <w:szCs w:val="24"/>
        </w:rPr>
      </w:pPr>
      <w:proofErr w:type="gramStart"/>
      <w:r w:rsidRPr="00BD60BF">
        <w:rPr>
          <w:rFonts w:ascii="Times New Roman" w:hAnsi="Times New Roman"/>
          <w:i/>
        </w:rPr>
        <w:t>Image of Libraries in Popular Culture.</w:t>
      </w:r>
      <w:proofErr w:type="gramEnd"/>
      <w:r w:rsidRPr="00BD60BF">
        <w:rPr>
          <w:rFonts w:ascii="Times New Roman" w:hAnsi="Times New Roman"/>
          <w:i/>
        </w:rPr>
        <w:t xml:space="preserve"> </w:t>
      </w:r>
      <w:proofErr w:type="gramStart"/>
      <w:r w:rsidR="0004144A">
        <w:rPr>
          <w:rFonts w:ascii="Times New Roman" w:hAnsi="Times New Roman"/>
        </w:rPr>
        <w:t>Accessed 03/22/11</w:t>
      </w:r>
      <w:r w:rsidRPr="00BD60BF">
        <w:rPr>
          <w:rFonts w:ascii="Times New Roman" w:hAnsi="Times New Roman"/>
        </w:rPr>
        <w:t xml:space="preserve"> at http://besser.tsoa.nyu.edu/impact/f01/Focus/Image/index.htm</w:t>
      </w:r>
      <w:r w:rsidR="007A75D5">
        <w:rPr>
          <w:rFonts w:ascii="Times New Roman" w:hAnsi="Times New Roman"/>
        </w:rPr>
        <w:br/>
      </w:r>
      <w:r w:rsidR="007A75D5">
        <w:rPr>
          <w:rFonts w:ascii="Times New Roman" w:hAnsi="Times New Roman"/>
        </w:rPr>
        <w:br/>
      </w:r>
      <w:r w:rsidR="00F13512">
        <w:rPr>
          <w:rFonts w:ascii="Times New Roman" w:hAnsi="Times New Roman"/>
          <w:szCs w:val="24"/>
        </w:rPr>
        <w:t>Johnson, D.</w:t>
      </w:r>
      <w:proofErr w:type="gramEnd"/>
      <w:r w:rsidR="00F13512">
        <w:rPr>
          <w:rFonts w:ascii="Times New Roman" w:hAnsi="Times New Roman"/>
          <w:szCs w:val="24"/>
        </w:rPr>
        <w:t xml:space="preserve">  (2002)</w:t>
      </w:r>
      <w:proofErr w:type="gramStart"/>
      <w:r w:rsidR="00F13512">
        <w:rPr>
          <w:rFonts w:ascii="Times New Roman" w:hAnsi="Times New Roman"/>
          <w:szCs w:val="24"/>
        </w:rPr>
        <w:t xml:space="preserve">.  </w:t>
      </w:r>
      <w:r w:rsidR="00F13512">
        <w:rPr>
          <w:rFonts w:ascii="Times New Roman" w:hAnsi="Times New Roman"/>
          <w:i/>
          <w:szCs w:val="24"/>
        </w:rPr>
        <w:t>Every</w:t>
      </w:r>
      <w:proofErr w:type="gramEnd"/>
      <w:r w:rsidR="00F13512">
        <w:rPr>
          <w:rFonts w:ascii="Times New Roman" w:hAnsi="Times New Roman"/>
          <w:i/>
          <w:szCs w:val="24"/>
        </w:rPr>
        <w:t xml:space="preserve"> day problem-solving.  </w:t>
      </w:r>
      <w:r w:rsidR="0004144A">
        <w:rPr>
          <w:rFonts w:ascii="Times New Roman" w:hAnsi="Times New Roman"/>
          <w:szCs w:val="24"/>
        </w:rPr>
        <w:t>Accessed 03/22/11</w:t>
      </w:r>
      <w:r w:rsidR="00F13512">
        <w:rPr>
          <w:rFonts w:ascii="Times New Roman" w:hAnsi="Times New Roman"/>
          <w:szCs w:val="24"/>
        </w:rPr>
        <w:t xml:space="preserve"> at </w:t>
      </w:r>
      <w:r w:rsidR="00F13512" w:rsidRPr="00F13512">
        <w:rPr>
          <w:rFonts w:ascii="Times New Roman" w:hAnsi="Times New Roman"/>
          <w:szCs w:val="24"/>
        </w:rPr>
        <w:t>http://www.doug-johnson.com/dougwri/every-day-problem-solving.html</w:t>
      </w:r>
    </w:p>
    <w:p w:rsidR="00F13512" w:rsidRPr="00F13512" w:rsidRDefault="00F13512" w:rsidP="007A75D5">
      <w:pPr>
        <w:rPr>
          <w:rFonts w:ascii="Times New Roman" w:hAnsi="Times New Roman"/>
          <w:szCs w:val="24"/>
        </w:rPr>
      </w:pPr>
    </w:p>
    <w:p w:rsidR="000B199B" w:rsidRPr="00FF5891" w:rsidRDefault="000B199B" w:rsidP="000B199B">
      <w:pPr>
        <w:widowControl w:val="0"/>
        <w:autoSpaceDE w:val="0"/>
        <w:autoSpaceDN w:val="0"/>
        <w:adjustRightInd w:val="0"/>
        <w:rPr>
          <w:rFonts w:ascii="Times New Roman" w:eastAsiaTheme="minorHAnsi" w:hAnsi="Times New Roman" w:cs="Verdana"/>
          <w:bCs/>
          <w:i/>
          <w:szCs w:val="40"/>
        </w:rPr>
      </w:pPr>
      <w:r>
        <w:rPr>
          <w:rFonts w:ascii="Times New Roman" w:hAnsi="Times New Roman"/>
        </w:rPr>
        <w:t xml:space="preserve">Johnson, Doug.  (2008).  </w:t>
      </w:r>
      <w:r>
        <w:rPr>
          <w:rFonts w:ascii="Times New Roman" w:hAnsi="Times New Roman"/>
          <w:i/>
        </w:rPr>
        <w:t xml:space="preserve">Machines are the easy part, </w:t>
      </w:r>
      <w:r>
        <w:rPr>
          <w:rFonts w:ascii="Times New Roman" w:eastAsiaTheme="minorHAnsi" w:hAnsi="Times New Roman" w:cs="Verdana"/>
          <w:bCs/>
          <w:i/>
          <w:szCs w:val="40"/>
        </w:rPr>
        <w:t xml:space="preserve">people are the </w:t>
      </w:r>
      <w:r w:rsidRPr="00FF5891">
        <w:rPr>
          <w:rFonts w:ascii="Times New Roman" w:eastAsiaTheme="minorHAnsi" w:hAnsi="Times New Roman" w:cs="Verdana"/>
          <w:bCs/>
          <w:i/>
          <w:szCs w:val="40"/>
        </w:rPr>
        <w:t xml:space="preserve">hard part: </w:t>
      </w:r>
      <w:r w:rsidRPr="00FF5891">
        <w:rPr>
          <w:rFonts w:ascii="Times New Roman" w:eastAsiaTheme="minorHAnsi" w:hAnsi="Times New Roman" w:cs="Verdana"/>
          <w:i/>
          <w:iCs/>
          <w:szCs w:val="28"/>
        </w:rPr>
        <w:t>Observations about</w:t>
      </w:r>
    </w:p>
    <w:p w:rsidR="000B199B" w:rsidRDefault="000B199B" w:rsidP="000B199B">
      <w:pPr>
        <w:widowControl w:val="0"/>
        <w:autoSpaceDE w:val="0"/>
        <w:autoSpaceDN w:val="0"/>
        <w:adjustRightInd w:val="0"/>
        <w:rPr>
          <w:rFonts w:ascii="Times New Roman" w:eastAsiaTheme="minorHAnsi" w:hAnsi="Times New Roman" w:cs="Verdana"/>
          <w:iCs/>
          <w:szCs w:val="28"/>
        </w:rPr>
      </w:pPr>
      <w:proofErr w:type="gramStart"/>
      <w:r w:rsidRPr="00FF5891">
        <w:rPr>
          <w:rFonts w:ascii="Times New Roman" w:eastAsiaTheme="minorHAnsi" w:hAnsi="Times New Roman" w:cs="Verdana"/>
          <w:i/>
          <w:iCs/>
          <w:szCs w:val="28"/>
        </w:rPr>
        <w:t>mak</w:t>
      </w:r>
      <w:r>
        <w:rPr>
          <w:rFonts w:ascii="Times New Roman" w:eastAsiaTheme="minorHAnsi" w:hAnsi="Times New Roman" w:cs="Verdana"/>
          <w:i/>
          <w:iCs/>
          <w:szCs w:val="28"/>
        </w:rPr>
        <w:t>ing</w:t>
      </w:r>
      <w:proofErr w:type="gramEnd"/>
      <w:r>
        <w:rPr>
          <w:rFonts w:ascii="Times New Roman" w:eastAsiaTheme="minorHAnsi" w:hAnsi="Times New Roman" w:cs="Verdana"/>
          <w:i/>
          <w:iCs/>
          <w:szCs w:val="28"/>
        </w:rPr>
        <w:t xml:space="preserve"> technology work in schools: </w:t>
      </w:r>
      <w:r w:rsidRPr="00FF5891">
        <w:rPr>
          <w:rFonts w:ascii="Times New Roman" w:eastAsiaTheme="minorHAnsi" w:hAnsi="Times New Roman" w:cs="Verdana"/>
          <w:i/>
          <w:iCs/>
          <w:szCs w:val="28"/>
        </w:rPr>
        <w:t>Second Edition</w:t>
      </w:r>
      <w:r>
        <w:rPr>
          <w:rFonts w:ascii="Times New Roman" w:eastAsiaTheme="minorHAnsi" w:hAnsi="Times New Roman" w:cs="Verdana"/>
          <w:iCs/>
          <w:szCs w:val="28"/>
        </w:rPr>
        <w:t xml:space="preserve">.  Free download available at </w:t>
      </w:r>
      <w:hyperlink r:id="rId20" w:history="1">
        <w:r w:rsidRPr="00E64A94">
          <w:rPr>
            <w:rStyle w:val="Hyperlink"/>
            <w:rFonts w:ascii="Times New Roman" w:eastAsiaTheme="minorHAnsi" w:hAnsi="Times New Roman" w:cs="Verdana"/>
            <w:iCs/>
            <w:szCs w:val="28"/>
          </w:rPr>
          <w:t>http://www.lulu.com/product/paperback/machines-are-the-easy-part-people-are-the-hard-part/2853156</w:t>
        </w:r>
      </w:hyperlink>
      <w:r>
        <w:rPr>
          <w:rFonts w:ascii="Times New Roman" w:eastAsiaTheme="minorHAnsi" w:hAnsi="Times New Roman" w:cs="Verdana"/>
          <w:iCs/>
          <w:szCs w:val="28"/>
        </w:rPr>
        <w:t>.</w:t>
      </w:r>
    </w:p>
    <w:p w:rsidR="000B199B" w:rsidRPr="00FF5891" w:rsidRDefault="000B199B" w:rsidP="000B199B">
      <w:pPr>
        <w:widowControl w:val="0"/>
        <w:autoSpaceDE w:val="0"/>
        <w:autoSpaceDN w:val="0"/>
        <w:adjustRightInd w:val="0"/>
        <w:rPr>
          <w:rFonts w:ascii="Times New Roman" w:eastAsiaTheme="minorHAnsi" w:hAnsi="Times New Roman" w:cs="Verdana"/>
          <w:iCs/>
          <w:szCs w:val="28"/>
        </w:rPr>
      </w:pPr>
      <w:r>
        <w:rPr>
          <w:rFonts w:ascii="Times New Roman" w:eastAsiaTheme="minorHAnsi" w:hAnsi="Times New Roman" w:cs="Verdana"/>
          <w:iCs/>
          <w:szCs w:val="28"/>
        </w:rPr>
        <w:t>Accessed online 03/22/11.</w:t>
      </w:r>
    </w:p>
    <w:p w:rsidR="000B199B" w:rsidRDefault="000B199B" w:rsidP="007A75D5">
      <w:pPr>
        <w:rPr>
          <w:rFonts w:ascii="Times New Roman" w:hAnsi="Times New Roman"/>
          <w:szCs w:val="24"/>
        </w:rPr>
      </w:pPr>
    </w:p>
    <w:p w:rsidR="007A75D5" w:rsidRPr="007A75D5" w:rsidRDefault="007A75D5" w:rsidP="007A75D5">
      <w:pPr>
        <w:rPr>
          <w:rFonts w:ascii="Times New Roman" w:hAnsi="Times New Roman"/>
        </w:rPr>
      </w:pPr>
      <w:r>
        <w:rPr>
          <w:rFonts w:ascii="Times New Roman" w:hAnsi="Times New Roman"/>
          <w:szCs w:val="24"/>
        </w:rPr>
        <w:t xml:space="preserve">Kaplan, A. (2007). Is your school librarian 'highly </w:t>
      </w:r>
      <w:proofErr w:type="gramStart"/>
      <w:r>
        <w:rPr>
          <w:rFonts w:ascii="Times New Roman" w:hAnsi="Times New Roman"/>
          <w:szCs w:val="24"/>
        </w:rPr>
        <w:t>q</w:t>
      </w:r>
      <w:r w:rsidRPr="007A75D5">
        <w:rPr>
          <w:rFonts w:ascii="Times New Roman" w:hAnsi="Times New Roman"/>
          <w:szCs w:val="24"/>
        </w:rPr>
        <w:t>ualified'?.</w:t>
      </w:r>
      <w:proofErr w:type="gramEnd"/>
      <w:r w:rsidRPr="007A75D5">
        <w:rPr>
          <w:rFonts w:ascii="Times New Roman" w:hAnsi="Times New Roman"/>
          <w:szCs w:val="24"/>
        </w:rPr>
        <w:t xml:space="preserve"> </w:t>
      </w:r>
      <w:r w:rsidRPr="007A75D5">
        <w:rPr>
          <w:rFonts w:ascii="Times New Roman" w:hAnsi="Times New Roman"/>
          <w:i/>
          <w:iCs/>
          <w:szCs w:val="24"/>
        </w:rPr>
        <w:t xml:space="preserve">Phi Delta </w:t>
      </w:r>
      <w:proofErr w:type="spellStart"/>
      <w:r w:rsidRPr="007A75D5">
        <w:rPr>
          <w:rFonts w:ascii="Times New Roman" w:hAnsi="Times New Roman"/>
          <w:i/>
          <w:iCs/>
          <w:szCs w:val="24"/>
        </w:rPr>
        <w:t>Kappan</w:t>
      </w:r>
      <w:proofErr w:type="spellEnd"/>
      <w:r w:rsidRPr="007A75D5">
        <w:rPr>
          <w:rFonts w:ascii="Times New Roman" w:hAnsi="Times New Roman"/>
          <w:szCs w:val="24"/>
        </w:rPr>
        <w:t xml:space="preserve">, </w:t>
      </w:r>
      <w:r w:rsidRPr="007A75D5">
        <w:rPr>
          <w:rFonts w:ascii="Times New Roman" w:hAnsi="Times New Roman"/>
          <w:i/>
          <w:iCs/>
          <w:szCs w:val="24"/>
        </w:rPr>
        <w:t>89</w:t>
      </w:r>
      <w:r w:rsidRPr="007A75D5">
        <w:rPr>
          <w:rFonts w:ascii="Times New Roman" w:hAnsi="Times New Roman"/>
          <w:szCs w:val="24"/>
        </w:rPr>
        <w:t>(4), 300-303. Retrieved from Education Research Complete database.</w:t>
      </w:r>
    </w:p>
    <w:p w:rsidR="006657B9" w:rsidRDefault="00D25665" w:rsidP="00E62496">
      <w:pPr>
        <w:widowControl w:val="0"/>
        <w:autoSpaceDE w:val="0"/>
        <w:autoSpaceDN w:val="0"/>
        <w:adjustRightInd w:val="0"/>
        <w:spacing w:after="260" w:line="340" w:lineRule="atLeast"/>
        <w:rPr>
          <w:rFonts w:ascii="Times New Roman" w:hAnsi="Times New Roman" w:cs="Calibri"/>
          <w:szCs w:val="30"/>
        </w:rPr>
      </w:pPr>
      <w:r>
        <w:rPr>
          <w:rFonts w:ascii="Times New Roman" w:hAnsi="Times New Roman"/>
        </w:rPr>
        <w:br/>
      </w:r>
      <w:r w:rsidR="006657B9" w:rsidRPr="00771B1F">
        <w:rPr>
          <w:rFonts w:ascii="Times New Roman" w:hAnsi="Times New Roman" w:cs="Tahoma"/>
          <w:color w:val="333333"/>
        </w:rPr>
        <w:t>Landau, Herbert. </w:t>
      </w:r>
      <w:r w:rsidR="006657B9">
        <w:rPr>
          <w:rFonts w:ascii="Times New Roman" w:hAnsi="Times New Roman" w:cs="Tahoma"/>
          <w:color w:val="333333"/>
        </w:rPr>
        <w:t xml:space="preserve"> (</w:t>
      </w:r>
      <w:r w:rsidR="006657B9" w:rsidRPr="00771B1F">
        <w:rPr>
          <w:rFonts w:ascii="Times New Roman" w:hAnsi="Times New Roman" w:cs="Tahoma"/>
          <w:color w:val="333333"/>
        </w:rPr>
        <w:t>2010).  Winning grants: a game plan.  American Libraries.  Accessed online 03/17/11 at http://americanlibrariesmagazine.org/features/08242010/winning-grants-game-plan</w:t>
      </w:r>
    </w:p>
    <w:p w:rsidR="00E62496" w:rsidRPr="00E62496" w:rsidRDefault="00E62496"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Calibri"/>
          <w:szCs w:val="30"/>
        </w:rPr>
        <w:t xml:space="preserve">Lankford, M.  (2006).  </w:t>
      </w:r>
      <w:r w:rsidRPr="00771B1F">
        <w:rPr>
          <w:rFonts w:ascii="Times New Roman" w:hAnsi="Times New Roman" w:cs="Calibri"/>
          <w:i/>
          <w:iCs/>
          <w:szCs w:val="30"/>
        </w:rPr>
        <w:t xml:space="preserve">Leadership and the school librarian: essays from leaders in the field.  </w:t>
      </w:r>
      <w:r w:rsidRPr="00771B1F">
        <w:rPr>
          <w:rFonts w:ascii="Times New Roman" w:hAnsi="Times New Roman" w:cs="Calibri"/>
          <w:szCs w:val="30"/>
        </w:rPr>
        <w:t xml:space="preserve">Worthington, OH: </w:t>
      </w:r>
      <w:proofErr w:type="spellStart"/>
      <w:r w:rsidRPr="00771B1F">
        <w:rPr>
          <w:rFonts w:ascii="Times New Roman" w:hAnsi="Times New Roman" w:cs="Calibri"/>
          <w:szCs w:val="30"/>
        </w:rPr>
        <w:t>Linworth</w:t>
      </w:r>
      <w:proofErr w:type="spellEnd"/>
      <w:r w:rsidRPr="00771B1F">
        <w:rPr>
          <w:rFonts w:ascii="Times New Roman" w:hAnsi="Times New Roman" w:cs="Calibri"/>
          <w:szCs w:val="30"/>
        </w:rPr>
        <w:t xml:space="preserve"> Books.</w:t>
      </w:r>
    </w:p>
    <w:p w:rsidR="00D57B15" w:rsidRDefault="00D57B15" w:rsidP="00D25665">
      <w:pPr>
        <w:rPr>
          <w:rFonts w:ascii="Times New Roman" w:hAnsi="Times New Roman"/>
          <w:szCs w:val="24"/>
        </w:rPr>
      </w:pPr>
      <w:r>
        <w:rPr>
          <w:rFonts w:ascii="Times New Roman" w:hAnsi="Times New Roman"/>
          <w:szCs w:val="24"/>
        </w:rPr>
        <w:t>Librarian Dr</w:t>
      </w:r>
      <w:r w:rsidR="0004144A">
        <w:rPr>
          <w:rFonts w:ascii="Times New Roman" w:hAnsi="Times New Roman"/>
          <w:szCs w:val="24"/>
        </w:rPr>
        <w:t>ess Up.  Accessed 03/22/11</w:t>
      </w:r>
      <w:r w:rsidR="00450B36">
        <w:rPr>
          <w:rFonts w:ascii="Times New Roman" w:hAnsi="Times New Roman"/>
          <w:szCs w:val="24"/>
        </w:rPr>
        <w:t xml:space="preserve"> at </w:t>
      </w:r>
      <w:r w:rsidR="00450B36" w:rsidRPr="00450B36">
        <w:rPr>
          <w:rFonts w:ascii="Times New Roman" w:hAnsi="Times New Roman"/>
          <w:szCs w:val="24"/>
        </w:rPr>
        <w:t>http://librariandressup.com/dressup/index.html</w:t>
      </w:r>
    </w:p>
    <w:p w:rsidR="00450B36" w:rsidRPr="000B199B" w:rsidRDefault="00450B36" w:rsidP="00D25665">
      <w:pPr>
        <w:rPr>
          <w:rFonts w:ascii="Times New Roman" w:hAnsi="Times New Roman"/>
          <w:szCs w:val="24"/>
        </w:rPr>
      </w:pPr>
    </w:p>
    <w:p w:rsidR="000B199B" w:rsidRDefault="000B199B" w:rsidP="000B199B">
      <w:pPr>
        <w:widowControl w:val="0"/>
        <w:autoSpaceDE w:val="0"/>
        <w:autoSpaceDN w:val="0"/>
        <w:adjustRightInd w:val="0"/>
        <w:spacing w:after="260" w:line="340" w:lineRule="atLeast"/>
        <w:rPr>
          <w:rFonts w:ascii="Times New Roman" w:hAnsi="Times New Roman" w:cs="Calibri"/>
          <w:szCs w:val="30"/>
        </w:rPr>
      </w:pPr>
      <w:proofErr w:type="gramStart"/>
      <w:r>
        <w:rPr>
          <w:rFonts w:ascii="Times New Roman" w:hAnsi="Times New Roman" w:cs="Calibri"/>
          <w:szCs w:val="30"/>
        </w:rPr>
        <w:t>The Librarian Rap.</w:t>
      </w:r>
      <w:proofErr w:type="gramEnd"/>
      <w:r>
        <w:rPr>
          <w:rFonts w:ascii="Times New Roman" w:hAnsi="Times New Roman" w:cs="Calibri"/>
          <w:szCs w:val="30"/>
        </w:rPr>
        <w:t xml:space="preserve">  Accessed 03/22/11 at </w:t>
      </w:r>
      <w:hyperlink r:id="rId21" w:history="1">
        <w:r w:rsidRPr="00E64A94">
          <w:rPr>
            <w:rStyle w:val="Hyperlink"/>
            <w:rFonts w:ascii="Times New Roman" w:hAnsi="Times New Roman" w:cs="Calibri"/>
            <w:szCs w:val="30"/>
          </w:rPr>
          <w:t>http://www.youtube.com/watch?v=o6XvbP1Y6zU&amp;NR=1\</w:t>
        </w:r>
      </w:hyperlink>
    </w:p>
    <w:p w:rsidR="00E62496" w:rsidRDefault="00E62496" w:rsidP="000B199B">
      <w:pPr>
        <w:widowControl w:val="0"/>
        <w:autoSpaceDE w:val="0"/>
        <w:autoSpaceDN w:val="0"/>
        <w:adjustRightInd w:val="0"/>
        <w:spacing w:after="260" w:line="340" w:lineRule="atLeast"/>
        <w:rPr>
          <w:rFonts w:ascii="Times New Roman" w:hAnsi="Times New Roman" w:cs="Calibri"/>
          <w:szCs w:val="30"/>
        </w:rPr>
      </w:pPr>
      <w:r>
        <w:rPr>
          <w:rFonts w:ascii="Times New Roman" w:hAnsi="Times New Roman" w:cs="Calibri"/>
          <w:szCs w:val="30"/>
        </w:rPr>
        <w:lastRenderedPageBreak/>
        <w:t xml:space="preserve">Librarians Do Gaga.  Accessed 03/22/11 at </w:t>
      </w:r>
      <w:hyperlink r:id="rId22" w:history="1">
        <w:r w:rsidRPr="00E64A94">
          <w:rPr>
            <w:rStyle w:val="Hyperlink"/>
            <w:rFonts w:ascii="Times New Roman" w:hAnsi="Times New Roman" w:cs="Calibri"/>
            <w:szCs w:val="30"/>
          </w:rPr>
          <w:t>http://www.youtube.com/watch?v=a_uzUh1VT98&amp;feature=related</w:t>
        </w:r>
      </w:hyperlink>
    </w:p>
    <w:p w:rsidR="00D25665" w:rsidRPr="00D25665" w:rsidRDefault="00D9339A" w:rsidP="00D25665">
      <w:pPr>
        <w:rPr>
          <w:rFonts w:ascii="Times New Roman" w:hAnsi="Times New Roman"/>
        </w:rPr>
      </w:pPr>
      <w:proofErr w:type="spellStart"/>
      <w:r>
        <w:rPr>
          <w:rFonts w:ascii="Times New Roman" w:hAnsi="Times New Roman"/>
          <w:szCs w:val="24"/>
        </w:rPr>
        <w:t>Loertscher</w:t>
      </w:r>
      <w:proofErr w:type="spellEnd"/>
      <w:r>
        <w:rPr>
          <w:rFonts w:ascii="Times New Roman" w:hAnsi="Times New Roman"/>
          <w:szCs w:val="24"/>
        </w:rPr>
        <w:t>, D. (2006). W</w:t>
      </w:r>
      <w:r w:rsidR="00D25665" w:rsidRPr="00D25665">
        <w:rPr>
          <w:rFonts w:ascii="Times New Roman" w:hAnsi="Times New Roman"/>
          <w:szCs w:val="24"/>
        </w:rPr>
        <w:t xml:space="preserve">hat </w:t>
      </w:r>
      <w:r>
        <w:rPr>
          <w:rFonts w:ascii="Times New Roman" w:hAnsi="Times New Roman"/>
          <w:szCs w:val="24"/>
        </w:rPr>
        <w:t xml:space="preserve">flavor is your school library? </w:t>
      </w:r>
      <w:proofErr w:type="gramStart"/>
      <w:r>
        <w:rPr>
          <w:rFonts w:ascii="Times New Roman" w:hAnsi="Times New Roman"/>
          <w:szCs w:val="24"/>
        </w:rPr>
        <w:t>T</w:t>
      </w:r>
      <w:r w:rsidR="00D25665" w:rsidRPr="00D25665">
        <w:rPr>
          <w:rFonts w:ascii="Times New Roman" w:hAnsi="Times New Roman"/>
          <w:szCs w:val="24"/>
        </w:rPr>
        <w:t>he teacher-librarian as learning leader.</w:t>
      </w:r>
      <w:proofErr w:type="gramEnd"/>
      <w:r w:rsidR="00D25665" w:rsidRPr="00D25665">
        <w:rPr>
          <w:rFonts w:ascii="Times New Roman" w:hAnsi="Times New Roman"/>
          <w:szCs w:val="24"/>
        </w:rPr>
        <w:t xml:space="preserve"> </w:t>
      </w:r>
      <w:r w:rsidR="00D25665" w:rsidRPr="00D25665">
        <w:rPr>
          <w:rFonts w:ascii="Times New Roman" w:hAnsi="Times New Roman"/>
          <w:i/>
          <w:iCs/>
          <w:szCs w:val="24"/>
        </w:rPr>
        <w:t>Teacher Librarian</w:t>
      </w:r>
      <w:r w:rsidR="00D25665" w:rsidRPr="00D25665">
        <w:rPr>
          <w:rFonts w:ascii="Times New Roman" w:hAnsi="Times New Roman"/>
          <w:szCs w:val="24"/>
        </w:rPr>
        <w:t xml:space="preserve">, </w:t>
      </w:r>
      <w:r w:rsidR="00D25665" w:rsidRPr="00D25665">
        <w:rPr>
          <w:rFonts w:ascii="Times New Roman" w:hAnsi="Times New Roman"/>
          <w:i/>
          <w:iCs/>
          <w:szCs w:val="24"/>
        </w:rPr>
        <w:t>34</w:t>
      </w:r>
      <w:r w:rsidR="00D25665" w:rsidRPr="00D25665">
        <w:rPr>
          <w:rFonts w:ascii="Times New Roman" w:hAnsi="Times New Roman"/>
          <w:szCs w:val="24"/>
        </w:rPr>
        <w:t>(2), 8-12. Retrieved from Education Research Complete database.</w:t>
      </w:r>
    </w:p>
    <w:p w:rsidR="00D40EBB" w:rsidRDefault="00D40EBB" w:rsidP="00D40EBB">
      <w:pPr>
        <w:rPr>
          <w:rFonts w:ascii="Times New Roman" w:hAnsi="Times New Roman"/>
        </w:rPr>
      </w:pPr>
    </w:p>
    <w:p w:rsidR="00D40EBB" w:rsidRDefault="00D40EBB" w:rsidP="00D40EBB">
      <w:pPr>
        <w:rPr>
          <w:rFonts w:ascii="Times New Roman" w:hAnsi="Times New Roman"/>
        </w:rPr>
      </w:pPr>
      <w:proofErr w:type="spellStart"/>
      <w:r>
        <w:rPr>
          <w:rFonts w:ascii="Times New Roman" w:hAnsi="Times New Roman"/>
        </w:rPr>
        <w:t>Manzo</w:t>
      </w:r>
      <w:proofErr w:type="spellEnd"/>
      <w:r>
        <w:rPr>
          <w:rFonts w:ascii="Times New Roman" w:hAnsi="Times New Roman"/>
        </w:rPr>
        <w:t xml:space="preserve">, Kathleen Kennedy. </w:t>
      </w:r>
      <w:r w:rsidRPr="00BD60BF">
        <w:rPr>
          <w:rFonts w:ascii="Times New Roman" w:hAnsi="Times New Roman"/>
        </w:rPr>
        <w:t>(4/23/97). Libraries Seeking Updated Role as Learning Center.</w:t>
      </w:r>
      <w:r>
        <w:rPr>
          <w:rFonts w:ascii="Times New Roman" w:hAnsi="Times New Roman"/>
        </w:rPr>
        <w:t xml:space="preserve"> </w:t>
      </w:r>
      <w:r w:rsidRPr="00BD60BF">
        <w:rPr>
          <w:rFonts w:ascii="Times New Roman" w:hAnsi="Times New Roman"/>
          <w:i/>
        </w:rPr>
        <w:t>Education Week</w:t>
      </w:r>
      <w:r w:rsidR="0004144A">
        <w:rPr>
          <w:rFonts w:ascii="Times New Roman" w:hAnsi="Times New Roman"/>
        </w:rPr>
        <w:t>. Accessed 03/22/11</w:t>
      </w:r>
      <w:r>
        <w:rPr>
          <w:rFonts w:ascii="Times New Roman" w:hAnsi="Times New Roman"/>
        </w:rPr>
        <w:t xml:space="preserve"> at </w:t>
      </w:r>
      <w:r w:rsidRPr="00092283">
        <w:rPr>
          <w:rFonts w:ascii="Times New Roman" w:hAnsi="Times New Roman"/>
        </w:rPr>
        <w:t>http://www.edweek.org/ew/articles/1997/04/23/30libe.h16.html?tkn=PNWFvXxm7NnLEisbedB5vAmADVtwIXFSQq7m&amp;print=1</w:t>
      </w:r>
    </w:p>
    <w:p w:rsidR="00D40EBB" w:rsidRDefault="00D40EBB" w:rsidP="00D40EBB">
      <w:pPr>
        <w:rPr>
          <w:rFonts w:ascii="Times New Roman" w:hAnsi="Times New Roman"/>
        </w:rPr>
      </w:pPr>
    </w:p>
    <w:p w:rsidR="006657B9" w:rsidRPr="00771B1F" w:rsidRDefault="006657B9" w:rsidP="006657B9">
      <w:pPr>
        <w:rPr>
          <w:rFonts w:ascii="Times New Roman" w:hAnsi="Times New Roman"/>
        </w:rPr>
      </w:pPr>
      <w:r w:rsidRPr="00771B1F">
        <w:rPr>
          <w:rFonts w:ascii="Times New Roman" w:hAnsi="Times New Roman" w:cs="Tahoma"/>
          <w:color w:val="333333"/>
        </w:rPr>
        <w:t xml:space="preserve">McKenzie, Jamie.  (Mar 2010).  Why we still need libraries and librarians.  </w:t>
      </w:r>
      <w:proofErr w:type="gramStart"/>
      <w:r w:rsidRPr="00771B1F">
        <w:rPr>
          <w:rFonts w:ascii="Times New Roman" w:hAnsi="Times New Roman" w:cs="Tahoma"/>
          <w:color w:val="333333"/>
        </w:rPr>
        <w:t>From Now On.</w:t>
      </w:r>
      <w:proofErr w:type="gramEnd"/>
      <w:r w:rsidRPr="00771B1F">
        <w:rPr>
          <w:rFonts w:ascii="Times New Roman" w:hAnsi="Times New Roman" w:cs="Tahoma"/>
          <w:color w:val="333333"/>
        </w:rPr>
        <w:t xml:space="preserve"> Accessed online 03/17/11 at http://fno.org/mar2010/still.html</w:t>
      </w:r>
    </w:p>
    <w:p w:rsidR="00E62496" w:rsidRPr="00771B1F" w:rsidRDefault="006657B9" w:rsidP="00E62496">
      <w:pPr>
        <w:widowControl w:val="0"/>
        <w:autoSpaceDE w:val="0"/>
        <w:autoSpaceDN w:val="0"/>
        <w:adjustRightInd w:val="0"/>
        <w:spacing w:after="260" w:line="340" w:lineRule="atLeast"/>
        <w:rPr>
          <w:rFonts w:ascii="Times New Roman" w:hAnsi="Times New Roman" w:cs="Calibri"/>
          <w:szCs w:val="30"/>
        </w:rPr>
      </w:pPr>
      <w:r>
        <w:rPr>
          <w:rFonts w:ascii="Times New Roman" w:hAnsi="Times New Roman" w:cs="Tahoma"/>
          <w:color w:val="333333"/>
        </w:rPr>
        <w:br/>
      </w:r>
      <w:proofErr w:type="spellStart"/>
      <w:r w:rsidR="00E62496" w:rsidRPr="00771B1F">
        <w:rPr>
          <w:rFonts w:ascii="Times New Roman" w:hAnsi="Times New Roman" w:cs="Tahoma"/>
          <w:color w:val="333333"/>
        </w:rPr>
        <w:t>Moreillon</w:t>
      </w:r>
      <w:proofErr w:type="spellEnd"/>
      <w:r w:rsidR="00E62496" w:rsidRPr="00771B1F">
        <w:rPr>
          <w:rFonts w:ascii="Times New Roman" w:hAnsi="Times New Roman" w:cs="Tahoma"/>
          <w:color w:val="333333"/>
        </w:rPr>
        <w:t xml:space="preserve">, J., &amp; </w:t>
      </w:r>
      <w:proofErr w:type="spellStart"/>
      <w:r w:rsidR="00E62496" w:rsidRPr="00771B1F">
        <w:rPr>
          <w:rFonts w:ascii="Times New Roman" w:hAnsi="Times New Roman" w:cs="Tahoma"/>
          <w:color w:val="333333"/>
        </w:rPr>
        <w:t>Fontichiaro</w:t>
      </w:r>
      <w:proofErr w:type="spellEnd"/>
      <w:r w:rsidR="00E62496" w:rsidRPr="00771B1F">
        <w:rPr>
          <w:rFonts w:ascii="Times New Roman" w:hAnsi="Times New Roman" w:cs="Tahoma"/>
          <w:color w:val="333333"/>
        </w:rPr>
        <w:t>, K. (2009). Getting off the</w:t>
      </w:r>
      <w:r w:rsidR="00E62496">
        <w:rPr>
          <w:rFonts w:ascii="Times New Roman" w:hAnsi="Times New Roman" w:cs="Tahoma"/>
          <w:color w:val="333333"/>
        </w:rPr>
        <w:t xml:space="preserve"> ground floor: back-to-school elevator s</w:t>
      </w:r>
      <w:r w:rsidR="00E62496" w:rsidRPr="00771B1F">
        <w:rPr>
          <w:rFonts w:ascii="Times New Roman" w:hAnsi="Times New Roman" w:cs="Tahoma"/>
          <w:color w:val="333333"/>
        </w:rPr>
        <w:t>peeches. K</w:t>
      </w:r>
      <w:r w:rsidR="00E62496">
        <w:rPr>
          <w:rFonts w:ascii="Times New Roman" w:hAnsi="Times New Roman" w:cs="Tahoma"/>
          <w:color w:val="333333"/>
        </w:rPr>
        <w:t>n</w:t>
      </w:r>
      <w:r w:rsidR="00E62496" w:rsidRPr="00771B1F">
        <w:rPr>
          <w:rFonts w:ascii="Times New Roman" w:hAnsi="Times New Roman" w:cs="Tahoma"/>
          <w:color w:val="333333"/>
        </w:rPr>
        <w:t xml:space="preserve">owledge Quest, 38(1), 74-76. Retrieved from </w:t>
      </w:r>
      <w:proofErr w:type="spellStart"/>
      <w:r w:rsidR="00E62496" w:rsidRPr="00771B1F">
        <w:rPr>
          <w:rFonts w:ascii="Times New Roman" w:hAnsi="Times New Roman" w:cs="Tahoma"/>
          <w:color w:val="333333"/>
        </w:rPr>
        <w:t>EBSCOhost</w:t>
      </w:r>
      <w:proofErr w:type="spellEnd"/>
      <w:r w:rsidR="00E62496" w:rsidRPr="00771B1F">
        <w:rPr>
          <w:rFonts w:ascii="Times New Roman" w:hAnsi="Times New Roman" w:cs="Tahoma"/>
          <w:color w:val="333333"/>
        </w:rPr>
        <w:t>.</w:t>
      </w:r>
    </w:p>
    <w:p w:rsidR="00D40EBB" w:rsidRDefault="00D40EBB" w:rsidP="00D40EBB">
      <w:pPr>
        <w:rPr>
          <w:rFonts w:ascii="Times New Roman" w:hAnsi="Times New Roman"/>
        </w:rPr>
      </w:pPr>
      <w:proofErr w:type="gramStart"/>
      <w:r w:rsidRPr="00BD60BF">
        <w:rPr>
          <w:rFonts w:ascii="Times New Roman" w:hAnsi="Times New Roman"/>
        </w:rPr>
        <w:t>National Board for Professional Teaching Standards.</w:t>
      </w:r>
      <w:proofErr w:type="gramEnd"/>
      <w:r w:rsidRPr="00BD60BF">
        <w:rPr>
          <w:rFonts w:ascii="Times New Roman" w:hAnsi="Times New Roman"/>
        </w:rPr>
        <w:t xml:space="preserve">  </w:t>
      </w:r>
      <w:proofErr w:type="gramStart"/>
      <w:r w:rsidRPr="00BD60BF">
        <w:rPr>
          <w:rFonts w:ascii="Times New Roman" w:hAnsi="Times New Roman"/>
        </w:rPr>
        <w:t xml:space="preserve">Accessed </w:t>
      </w:r>
      <w:r w:rsidR="0004144A">
        <w:rPr>
          <w:rFonts w:ascii="Times New Roman" w:hAnsi="Times New Roman"/>
        </w:rPr>
        <w:t>03/22/11</w:t>
      </w:r>
      <w:r>
        <w:rPr>
          <w:rFonts w:ascii="Times New Roman" w:hAnsi="Times New Roman"/>
        </w:rPr>
        <w:t xml:space="preserve"> </w:t>
      </w:r>
      <w:r w:rsidRPr="00BD60BF">
        <w:rPr>
          <w:rFonts w:ascii="Times New Roman" w:hAnsi="Times New Roman"/>
        </w:rPr>
        <w:t xml:space="preserve">at </w:t>
      </w:r>
      <w:hyperlink r:id="rId23" w:history="1">
        <w:r w:rsidRPr="00BD60BF">
          <w:rPr>
            <w:rStyle w:val="Hyperlink"/>
            <w:rFonts w:ascii="Times New Roman" w:hAnsi="Times New Roman"/>
          </w:rPr>
          <w:t>www.nbpts.org</w:t>
        </w:r>
      </w:hyperlink>
      <w:r w:rsidRPr="00BD60BF">
        <w:rPr>
          <w:rFonts w:ascii="Times New Roman" w:hAnsi="Times New Roman"/>
        </w:rPr>
        <w:t>.</w:t>
      </w:r>
      <w:proofErr w:type="gramEnd"/>
    </w:p>
    <w:p w:rsidR="00D40EBB" w:rsidRDefault="00D40EBB" w:rsidP="00D40EBB">
      <w:pPr>
        <w:rPr>
          <w:rFonts w:ascii="Times New Roman" w:hAnsi="Times New Roman"/>
        </w:rPr>
      </w:pPr>
    </w:p>
    <w:p w:rsidR="00D40EBB" w:rsidRPr="00BD60BF" w:rsidRDefault="00D40EBB" w:rsidP="00D40EBB">
      <w:pPr>
        <w:rPr>
          <w:rFonts w:ascii="Times New Roman" w:hAnsi="Times New Roman"/>
        </w:rPr>
      </w:pPr>
      <w:r>
        <w:rPr>
          <w:rFonts w:ascii="Times New Roman" w:hAnsi="Times New Roman"/>
        </w:rPr>
        <w:t xml:space="preserve">Reading Rockets. </w:t>
      </w:r>
      <w:r w:rsidRPr="00092283">
        <w:rPr>
          <w:rFonts w:ascii="Times New Roman" w:hAnsi="Times New Roman"/>
        </w:rPr>
        <w:t>12 Ways Libraries are Good for the Country</w:t>
      </w:r>
      <w:r>
        <w:rPr>
          <w:rFonts w:ascii="Times New Roman" w:hAnsi="Times New Roman"/>
        </w:rPr>
        <w:t>.</w:t>
      </w:r>
      <w:r w:rsidRPr="00BD60BF">
        <w:rPr>
          <w:rFonts w:ascii="Times New Roman" w:hAnsi="Times New Roman"/>
          <w:i/>
        </w:rPr>
        <w:t xml:space="preserve"> </w:t>
      </w:r>
      <w:proofErr w:type="gramStart"/>
      <w:r w:rsidR="00A30B38">
        <w:rPr>
          <w:rFonts w:ascii="Times New Roman" w:hAnsi="Times New Roman"/>
        </w:rPr>
        <w:t>Accessed 03/22/11</w:t>
      </w:r>
      <w:r w:rsidRPr="00BD60BF">
        <w:rPr>
          <w:rFonts w:ascii="Times New Roman" w:hAnsi="Times New Roman"/>
        </w:rPr>
        <w:t xml:space="preserve"> at </w:t>
      </w:r>
      <w:hyperlink r:id="rId24" w:history="1">
        <w:r w:rsidRPr="00BD60BF">
          <w:rPr>
            <w:rStyle w:val="Hyperlink"/>
            <w:rFonts w:ascii="Times New Roman" w:hAnsi="Times New Roman"/>
          </w:rPr>
          <w:t>http://www.readingrockets.org/articles/135</w:t>
        </w:r>
      </w:hyperlink>
      <w:r>
        <w:rPr>
          <w:rFonts w:ascii="Times New Roman" w:hAnsi="Times New Roman"/>
        </w:rPr>
        <w:t>.</w:t>
      </w:r>
      <w:proofErr w:type="gramEnd"/>
    </w:p>
    <w:p w:rsidR="00D40EBB" w:rsidRPr="00BD60BF" w:rsidRDefault="00D40EBB" w:rsidP="00D40EBB">
      <w:pPr>
        <w:ind w:firstLine="720"/>
        <w:rPr>
          <w:rFonts w:ascii="Times New Roman" w:hAnsi="Times New Roman"/>
        </w:rPr>
      </w:pPr>
    </w:p>
    <w:p w:rsidR="00D40EBB" w:rsidRPr="00BD60BF" w:rsidRDefault="00D40EBB" w:rsidP="00D40EBB">
      <w:pPr>
        <w:rPr>
          <w:rFonts w:ascii="Times New Roman" w:hAnsi="Times New Roman"/>
        </w:rPr>
      </w:pPr>
      <w:proofErr w:type="gramStart"/>
      <w:r>
        <w:rPr>
          <w:rFonts w:ascii="Times New Roman" w:hAnsi="Times New Roman"/>
        </w:rPr>
        <w:t xml:space="preserve">Rosenfeld, E. and D. </w:t>
      </w:r>
      <w:proofErr w:type="spellStart"/>
      <w:r>
        <w:rPr>
          <w:rFonts w:ascii="Times New Roman" w:hAnsi="Times New Roman"/>
        </w:rPr>
        <w:t>Loertscher</w:t>
      </w:r>
      <w:proofErr w:type="spellEnd"/>
      <w:r>
        <w:rPr>
          <w:rFonts w:ascii="Times New Roman" w:hAnsi="Times New Roman"/>
        </w:rPr>
        <w:t xml:space="preserve">, eds. </w:t>
      </w:r>
      <w:r w:rsidRPr="00BD60BF">
        <w:rPr>
          <w:rFonts w:ascii="Times New Roman" w:hAnsi="Times New Roman"/>
        </w:rPr>
        <w:t>(2007).</w:t>
      </w:r>
      <w:proofErr w:type="gramEnd"/>
      <w:r w:rsidRPr="00BD60BF">
        <w:rPr>
          <w:rFonts w:ascii="Times New Roman" w:hAnsi="Times New Roman"/>
        </w:rPr>
        <w:t xml:space="preserve"> </w:t>
      </w:r>
      <w:proofErr w:type="gramStart"/>
      <w:r w:rsidRPr="00BD60BF">
        <w:rPr>
          <w:rFonts w:ascii="Times New Roman" w:hAnsi="Times New Roman"/>
          <w:i/>
        </w:rPr>
        <w:t>Toward a 21</w:t>
      </w:r>
      <w:r w:rsidRPr="00BD60BF">
        <w:rPr>
          <w:rFonts w:ascii="Times New Roman" w:hAnsi="Times New Roman"/>
          <w:i/>
          <w:vertAlign w:val="superscript"/>
        </w:rPr>
        <w:t>st</w:t>
      </w:r>
      <w:r w:rsidR="00D9339A">
        <w:rPr>
          <w:rFonts w:ascii="Times New Roman" w:hAnsi="Times New Roman"/>
          <w:i/>
        </w:rPr>
        <w:t xml:space="preserve"> century school library media p</w:t>
      </w:r>
      <w:r w:rsidRPr="00BD60BF">
        <w:rPr>
          <w:rFonts w:ascii="Times New Roman" w:hAnsi="Times New Roman"/>
          <w:i/>
        </w:rPr>
        <w:t>rogram.</w:t>
      </w:r>
      <w:proofErr w:type="gramEnd"/>
      <w:r w:rsidRPr="00BD60BF">
        <w:rPr>
          <w:rFonts w:ascii="Times New Roman" w:hAnsi="Times New Roman"/>
          <w:i/>
        </w:rPr>
        <w:t xml:space="preserve">  </w:t>
      </w:r>
      <w:r w:rsidRPr="00BD60BF">
        <w:rPr>
          <w:rFonts w:ascii="Times New Roman" w:hAnsi="Times New Roman"/>
        </w:rPr>
        <w:t>Lanham, MD: Scarecrow Press.</w:t>
      </w:r>
    </w:p>
    <w:p w:rsidR="00D40EBB" w:rsidRDefault="00D40EBB" w:rsidP="00D40EBB">
      <w:pPr>
        <w:rPr>
          <w:rFonts w:ascii="Times New Roman" w:hAnsi="Times New Roman"/>
        </w:rPr>
      </w:pPr>
      <w:r w:rsidRPr="00BD60BF">
        <w:rPr>
          <w:rFonts w:ascii="Times New Roman" w:hAnsi="Times New Roman"/>
        </w:rPr>
        <w:tab/>
      </w:r>
    </w:p>
    <w:p w:rsidR="00D57B15" w:rsidRDefault="00D57B15" w:rsidP="00D40EBB">
      <w:pPr>
        <w:rPr>
          <w:rFonts w:ascii="Times New Roman" w:hAnsi="Times New Roman"/>
        </w:rPr>
      </w:pPr>
      <w:proofErr w:type="spellStart"/>
      <w:proofErr w:type="gramStart"/>
      <w:r>
        <w:rPr>
          <w:rFonts w:ascii="Times New Roman" w:hAnsi="Times New Roman"/>
        </w:rPr>
        <w:t>Rubi</w:t>
      </w:r>
      <w:r w:rsidR="00A30B38">
        <w:rPr>
          <w:rFonts w:ascii="Times New Roman" w:hAnsi="Times New Roman"/>
        </w:rPr>
        <w:t>star</w:t>
      </w:r>
      <w:proofErr w:type="spellEnd"/>
      <w:r w:rsidR="00A30B38">
        <w:rPr>
          <w:rFonts w:ascii="Times New Roman" w:hAnsi="Times New Roman"/>
        </w:rPr>
        <w:t xml:space="preserve"> for Teachers.</w:t>
      </w:r>
      <w:proofErr w:type="gramEnd"/>
      <w:r w:rsidR="00A30B38">
        <w:rPr>
          <w:rFonts w:ascii="Times New Roman" w:hAnsi="Times New Roman"/>
        </w:rPr>
        <w:t xml:space="preserve">  Accessed 03/22/11</w:t>
      </w:r>
      <w:r>
        <w:rPr>
          <w:rFonts w:ascii="Times New Roman" w:hAnsi="Times New Roman"/>
        </w:rPr>
        <w:t xml:space="preserve"> at </w:t>
      </w:r>
      <w:r w:rsidRPr="00D57B15">
        <w:rPr>
          <w:rFonts w:ascii="Times New Roman" w:hAnsi="Times New Roman"/>
        </w:rPr>
        <w:t>http://rubistar.4teachers.org/index.php?screen=NewRubric</w:t>
      </w:r>
    </w:p>
    <w:p w:rsidR="00D57B15" w:rsidRDefault="00D57B15" w:rsidP="00D40EBB">
      <w:pPr>
        <w:rPr>
          <w:rFonts w:ascii="Times New Roman" w:hAnsi="Times New Roman"/>
        </w:rPr>
      </w:pPr>
    </w:p>
    <w:p w:rsidR="00D40EBB" w:rsidRDefault="00D9339A" w:rsidP="00D40EBB">
      <w:pPr>
        <w:rPr>
          <w:rFonts w:ascii="Times New Roman" w:hAnsi="Times New Roman"/>
        </w:rPr>
      </w:pPr>
      <w:r>
        <w:rPr>
          <w:rFonts w:ascii="Times New Roman" w:hAnsi="Times New Roman"/>
        </w:rPr>
        <w:t xml:space="preserve">Simpson, Carol.  </w:t>
      </w:r>
      <w:proofErr w:type="gramStart"/>
      <w:r>
        <w:rPr>
          <w:rFonts w:ascii="Times New Roman" w:hAnsi="Times New Roman"/>
        </w:rPr>
        <w:t>(2005).</w:t>
      </w:r>
      <w:r w:rsidR="00D40EBB" w:rsidRPr="00BD60BF">
        <w:rPr>
          <w:rFonts w:ascii="Times New Roman" w:hAnsi="Times New Roman"/>
        </w:rPr>
        <w:t xml:space="preserve"> </w:t>
      </w:r>
      <w:r>
        <w:rPr>
          <w:rFonts w:ascii="Times New Roman" w:hAnsi="Times New Roman"/>
          <w:i/>
        </w:rPr>
        <w:t>Copyright for s</w:t>
      </w:r>
      <w:r w:rsidR="00D40EBB" w:rsidRPr="00BD60BF">
        <w:rPr>
          <w:rFonts w:ascii="Times New Roman" w:hAnsi="Times New Roman"/>
          <w:i/>
        </w:rPr>
        <w:t>chools.</w:t>
      </w:r>
      <w:proofErr w:type="gramEnd"/>
      <w:r w:rsidR="00D40EBB" w:rsidRPr="00BD60BF">
        <w:rPr>
          <w:rFonts w:ascii="Times New Roman" w:hAnsi="Times New Roman"/>
          <w:i/>
        </w:rPr>
        <w:t xml:space="preserve">  </w:t>
      </w:r>
      <w:r w:rsidR="00D40EBB" w:rsidRPr="00BD60BF">
        <w:rPr>
          <w:rFonts w:ascii="Times New Roman" w:hAnsi="Times New Roman"/>
        </w:rPr>
        <w:t xml:space="preserve">Worthington, OH: </w:t>
      </w:r>
      <w:proofErr w:type="spellStart"/>
      <w:r w:rsidR="00D40EBB" w:rsidRPr="00BD60BF">
        <w:rPr>
          <w:rFonts w:ascii="Times New Roman" w:hAnsi="Times New Roman"/>
        </w:rPr>
        <w:t>Linworth</w:t>
      </w:r>
      <w:proofErr w:type="spellEnd"/>
      <w:r w:rsidR="00D40EBB" w:rsidRPr="00BD60BF">
        <w:rPr>
          <w:rFonts w:ascii="Times New Roman" w:hAnsi="Times New Roman"/>
        </w:rPr>
        <w:t xml:space="preserve"> Publishing.</w:t>
      </w:r>
    </w:p>
    <w:p w:rsidR="00E62496" w:rsidRDefault="00E62496" w:rsidP="000B199B">
      <w:pPr>
        <w:rPr>
          <w:rFonts w:ascii="Times New Roman" w:hAnsi="Times New Roman"/>
          <w:color w:val="000000"/>
        </w:rPr>
      </w:pPr>
    </w:p>
    <w:p w:rsidR="006657B9" w:rsidRDefault="006657B9"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Tahoma"/>
          <w:color w:val="333333"/>
        </w:rPr>
        <w:t xml:space="preserve">Smith Canter, L. L., </w:t>
      </w:r>
      <w:proofErr w:type="spellStart"/>
      <w:r w:rsidRPr="00771B1F">
        <w:rPr>
          <w:rFonts w:ascii="Times New Roman" w:hAnsi="Times New Roman" w:cs="Tahoma"/>
          <w:color w:val="333333"/>
        </w:rPr>
        <w:t>Voytecki</w:t>
      </w:r>
      <w:proofErr w:type="spellEnd"/>
      <w:r w:rsidRPr="00771B1F">
        <w:rPr>
          <w:rFonts w:ascii="Times New Roman" w:hAnsi="Times New Roman" w:cs="Tahoma"/>
          <w:color w:val="333333"/>
        </w:rPr>
        <w:t xml:space="preserve">, K., </w:t>
      </w:r>
      <w:proofErr w:type="spellStart"/>
      <w:r w:rsidRPr="00771B1F">
        <w:rPr>
          <w:rFonts w:ascii="Times New Roman" w:hAnsi="Times New Roman" w:cs="Tahoma"/>
          <w:color w:val="333333"/>
        </w:rPr>
        <w:t>Zambone</w:t>
      </w:r>
      <w:proofErr w:type="spellEnd"/>
      <w:r w:rsidRPr="00771B1F">
        <w:rPr>
          <w:rFonts w:ascii="Times New Roman" w:hAnsi="Times New Roman" w:cs="Tahoma"/>
          <w:color w:val="333333"/>
        </w:rPr>
        <w:t>, A., Jones, J. (2011, Jan/Feb).  School librarians: the forgotten partners.  Teaching Exceptional Children, Vol. 43, No. 3.</w:t>
      </w:r>
    </w:p>
    <w:p w:rsidR="00E62496" w:rsidRPr="00771B1F" w:rsidRDefault="00E62496"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Calibri"/>
          <w:szCs w:val="30"/>
        </w:rPr>
        <w:t xml:space="preserve">Stephens, C. G.  (2007).  </w:t>
      </w:r>
      <w:r w:rsidRPr="00771B1F">
        <w:rPr>
          <w:rFonts w:ascii="Times New Roman" w:hAnsi="Times New Roman" w:cs="Calibri"/>
          <w:i/>
          <w:iCs/>
          <w:szCs w:val="30"/>
        </w:rPr>
        <w:t xml:space="preserve">Library 101: a handbook for the school library media specialist. </w:t>
      </w:r>
      <w:r w:rsidRPr="00771B1F">
        <w:rPr>
          <w:rFonts w:ascii="Times New Roman" w:hAnsi="Times New Roman" w:cs="Calibri"/>
          <w:szCs w:val="30"/>
        </w:rPr>
        <w:t>Westport, CT: Libraries Unlimited.</w:t>
      </w:r>
    </w:p>
    <w:p w:rsidR="00E62496" w:rsidRPr="00771B1F" w:rsidRDefault="00E62496" w:rsidP="00E62496">
      <w:pPr>
        <w:widowControl w:val="0"/>
        <w:autoSpaceDE w:val="0"/>
        <w:autoSpaceDN w:val="0"/>
        <w:adjustRightInd w:val="0"/>
        <w:spacing w:after="260" w:line="340" w:lineRule="atLeast"/>
        <w:rPr>
          <w:rFonts w:ascii="Times New Roman" w:hAnsi="Times New Roman" w:cs="Calibri"/>
          <w:szCs w:val="30"/>
        </w:rPr>
      </w:pPr>
      <w:proofErr w:type="spellStart"/>
      <w:r w:rsidRPr="00771B1F">
        <w:rPr>
          <w:rFonts w:ascii="Times New Roman" w:hAnsi="Times New Roman" w:cs="Calibri"/>
          <w:szCs w:val="30"/>
        </w:rPr>
        <w:t>Valenza</w:t>
      </w:r>
      <w:proofErr w:type="spellEnd"/>
      <w:r w:rsidRPr="00771B1F">
        <w:rPr>
          <w:rFonts w:ascii="Times New Roman" w:hAnsi="Times New Roman" w:cs="Calibri"/>
          <w:szCs w:val="30"/>
        </w:rPr>
        <w:t>, Joyce. </w:t>
      </w:r>
      <w:r>
        <w:rPr>
          <w:rFonts w:ascii="Times New Roman" w:hAnsi="Times New Roman" w:cs="Calibri"/>
          <w:szCs w:val="30"/>
        </w:rPr>
        <w:t xml:space="preserve"> (2009</w:t>
      </w:r>
      <w:r w:rsidRPr="00771B1F">
        <w:rPr>
          <w:rFonts w:ascii="Times New Roman" w:hAnsi="Times New Roman" w:cs="Calibri"/>
          <w:szCs w:val="30"/>
        </w:rPr>
        <w:t xml:space="preserve">). 14 ways K-12 librarians can teach social media.   </w:t>
      </w:r>
      <w:r w:rsidRPr="00771B1F">
        <w:rPr>
          <w:rFonts w:ascii="Times New Roman" w:hAnsi="Times New Roman" w:cs="Calibri"/>
          <w:i/>
          <w:iCs/>
          <w:szCs w:val="30"/>
        </w:rPr>
        <w:t xml:space="preserve">Teach &amp; Learning.  </w:t>
      </w:r>
      <w:r w:rsidRPr="00771B1F">
        <w:rPr>
          <w:rFonts w:ascii="Times New Roman" w:hAnsi="Times New Roman" w:cs="Calibri"/>
          <w:szCs w:val="30"/>
        </w:rPr>
        <w:t>Accessed online 03/17/11 at http://www.techlearning.com/article/23558</w:t>
      </w:r>
    </w:p>
    <w:p w:rsidR="000B199B" w:rsidRDefault="00BC1B44" w:rsidP="000B199B">
      <w:pPr>
        <w:rPr>
          <w:rFonts w:ascii="Times New Roman" w:hAnsi="Times New Roman"/>
        </w:rPr>
      </w:pPr>
      <w:proofErr w:type="spellStart"/>
      <w:r>
        <w:rPr>
          <w:rFonts w:ascii="Times New Roman" w:hAnsi="Times New Roman"/>
          <w:szCs w:val="24"/>
        </w:rPr>
        <w:t>Valenza</w:t>
      </w:r>
      <w:proofErr w:type="spellEnd"/>
      <w:r>
        <w:rPr>
          <w:rFonts w:ascii="Times New Roman" w:hAnsi="Times New Roman"/>
          <w:szCs w:val="24"/>
        </w:rPr>
        <w:t xml:space="preserve">, J. (2008). </w:t>
      </w:r>
      <w:proofErr w:type="gramStart"/>
      <w:r>
        <w:rPr>
          <w:rFonts w:ascii="Times New Roman" w:hAnsi="Times New Roman"/>
          <w:szCs w:val="24"/>
        </w:rPr>
        <w:t>A few new t</w:t>
      </w:r>
      <w:r w:rsidRPr="00BC1B44">
        <w:rPr>
          <w:rFonts w:ascii="Times New Roman" w:hAnsi="Times New Roman"/>
          <w:szCs w:val="24"/>
        </w:rPr>
        <w:t>hings.</w:t>
      </w:r>
      <w:proofErr w:type="gramEnd"/>
      <w:r w:rsidRPr="00BC1B44">
        <w:rPr>
          <w:rFonts w:ascii="Times New Roman" w:hAnsi="Times New Roman"/>
          <w:szCs w:val="24"/>
        </w:rPr>
        <w:t xml:space="preserve"> </w:t>
      </w:r>
      <w:r w:rsidRPr="00BC1B44">
        <w:rPr>
          <w:rFonts w:ascii="Times New Roman" w:hAnsi="Times New Roman"/>
          <w:i/>
          <w:iCs/>
          <w:szCs w:val="24"/>
        </w:rPr>
        <w:t>Library Media Connection</w:t>
      </w:r>
      <w:r w:rsidRPr="00BC1B44">
        <w:rPr>
          <w:rFonts w:ascii="Times New Roman" w:hAnsi="Times New Roman"/>
          <w:szCs w:val="24"/>
        </w:rPr>
        <w:t xml:space="preserve">, </w:t>
      </w:r>
      <w:r w:rsidRPr="00BC1B44">
        <w:rPr>
          <w:rFonts w:ascii="Times New Roman" w:hAnsi="Times New Roman"/>
          <w:i/>
          <w:iCs/>
          <w:szCs w:val="24"/>
        </w:rPr>
        <w:t>26</w:t>
      </w:r>
      <w:r w:rsidRPr="00BC1B44">
        <w:rPr>
          <w:rFonts w:ascii="Times New Roman" w:hAnsi="Times New Roman"/>
          <w:szCs w:val="24"/>
        </w:rPr>
        <w:t>(7), 10-13. Retrieved from Education Research Complete database.</w:t>
      </w:r>
      <w:r w:rsidR="00D9339A">
        <w:rPr>
          <w:rFonts w:ascii="Times New Roman" w:hAnsi="Times New Roman"/>
          <w:szCs w:val="24"/>
        </w:rPr>
        <w:br/>
      </w:r>
      <w:r w:rsidR="00D9339A">
        <w:rPr>
          <w:rFonts w:ascii="Times New Roman" w:hAnsi="Times New Roman"/>
          <w:szCs w:val="24"/>
        </w:rPr>
        <w:br/>
      </w:r>
      <w:proofErr w:type="spellStart"/>
      <w:r w:rsidR="000B199B">
        <w:rPr>
          <w:rFonts w:ascii="Times New Roman" w:hAnsi="Times New Roman"/>
        </w:rPr>
        <w:t>Valenza</w:t>
      </w:r>
      <w:proofErr w:type="spellEnd"/>
      <w:r w:rsidR="000B199B">
        <w:rPr>
          <w:rFonts w:ascii="Times New Roman" w:hAnsi="Times New Roman"/>
        </w:rPr>
        <w:t>, J.  (2010)</w:t>
      </w:r>
      <w:proofErr w:type="gramStart"/>
      <w:r w:rsidR="000B199B">
        <w:rPr>
          <w:rFonts w:ascii="Times New Roman" w:hAnsi="Times New Roman"/>
        </w:rPr>
        <w:t xml:space="preserve">.  </w:t>
      </w:r>
      <w:r w:rsidR="000B199B" w:rsidRPr="007F7E7A">
        <w:rPr>
          <w:rFonts w:ascii="Times New Roman" w:hAnsi="Times New Roman"/>
        </w:rPr>
        <w:t>A</w:t>
      </w:r>
      <w:proofErr w:type="gramEnd"/>
      <w:r w:rsidR="000B199B" w:rsidRPr="007F7E7A">
        <w:rPr>
          <w:rFonts w:ascii="Times New Roman" w:hAnsi="Times New Roman"/>
        </w:rPr>
        <w:t xml:space="preserve"> revised manifesto.</w:t>
      </w:r>
      <w:r w:rsidR="006657B9">
        <w:rPr>
          <w:rFonts w:ascii="Times New Roman" w:hAnsi="Times New Roman"/>
        </w:rPr>
        <w:t xml:space="preserve"> </w:t>
      </w:r>
      <w:proofErr w:type="spellStart"/>
      <w:r w:rsidR="006657B9">
        <w:rPr>
          <w:rFonts w:ascii="Times New Roman" w:hAnsi="Times New Roman"/>
          <w:i/>
        </w:rPr>
        <w:t>Neverendingsearch</w:t>
      </w:r>
      <w:proofErr w:type="spellEnd"/>
      <w:r w:rsidR="000B199B">
        <w:rPr>
          <w:rFonts w:ascii="Times New Roman" w:hAnsi="Times New Roman"/>
        </w:rPr>
        <w:t xml:space="preserve">.  Blog posting accessed online 03/22/11 at </w:t>
      </w:r>
      <w:hyperlink r:id="rId25" w:history="1">
        <w:r w:rsidR="000B199B" w:rsidRPr="00E64A94">
          <w:rPr>
            <w:rStyle w:val="Hyperlink"/>
            <w:rFonts w:ascii="Times New Roman" w:hAnsi="Times New Roman"/>
          </w:rPr>
          <w:t>http://blog.schoollibraryjournal.com/neverendingsearch/2010/12/03/a-revised-manifesto/</w:t>
        </w:r>
      </w:hyperlink>
    </w:p>
    <w:p w:rsidR="000B199B" w:rsidRDefault="000B199B" w:rsidP="000B199B">
      <w:pPr>
        <w:rPr>
          <w:rFonts w:ascii="Times New Roman" w:hAnsi="Times New Roman"/>
        </w:rPr>
      </w:pPr>
    </w:p>
    <w:p w:rsidR="000B199B" w:rsidRDefault="000B199B" w:rsidP="000B199B">
      <w:pPr>
        <w:rPr>
          <w:rFonts w:ascii="Times New Roman" w:hAnsi="Times New Roman"/>
        </w:rPr>
      </w:pPr>
      <w:proofErr w:type="spellStart"/>
      <w:r>
        <w:rPr>
          <w:rFonts w:ascii="Times New Roman" w:hAnsi="Times New Roman"/>
        </w:rPr>
        <w:t>Valenza</w:t>
      </w:r>
      <w:proofErr w:type="spellEnd"/>
      <w:r>
        <w:rPr>
          <w:rFonts w:ascii="Times New Roman" w:hAnsi="Times New Roman"/>
        </w:rPr>
        <w:t xml:space="preserve">, J.  (2010).  </w:t>
      </w:r>
      <w:r w:rsidRPr="007F7E7A">
        <w:rPr>
          <w:rFonts w:ascii="Times New Roman" w:hAnsi="Times New Roman"/>
        </w:rPr>
        <w:t>Things I think</w:t>
      </w:r>
      <w:r>
        <w:rPr>
          <w:rFonts w:ascii="Times New Roman" w:hAnsi="Times New Roman"/>
          <w:i/>
        </w:rPr>
        <w:t xml:space="preserve"> </w:t>
      </w:r>
      <w:r>
        <w:rPr>
          <w:rFonts w:ascii="Times New Roman" w:hAnsi="Times New Roman"/>
        </w:rPr>
        <w:t xml:space="preserve">teacher librarians should unlearn (20 &amp; counting). </w:t>
      </w:r>
      <w:proofErr w:type="spellStart"/>
      <w:r w:rsidR="006657B9">
        <w:rPr>
          <w:rFonts w:ascii="Times New Roman" w:hAnsi="Times New Roman"/>
          <w:i/>
        </w:rPr>
        <w:t>Neverendingsearchh</w:t>
      </w:r>
      <w:proofErr w:type="spellEnd"/>
      <w:r>
        <w:rPr>
          <w:rFonts w:ascii="Times New Roman" w:hAnsi="Times New Roman"/>
          <w:i/>
        </w:rPr>
        <w:t xml:space="preserve">.  </w:t>
      </w:r>
      <w:r>
        <w:rPr>
          <w:rFonts w:ascii="Times New Roman" w:hAnsi="Times New Roman"/>
        </w:rPr>
        <w:t xml:space="preserve">Blog posting accessed online 03/22/11 at </w:t>
      </w:r>
      <w:hyperlink r:id="rId26" w:history="1">
        <w:r w:rsidRPr="00E64A94">
          <w:rPr>
            <w:rStyle w:val="Hyperlink"/>
            <w:rFonts w:ascii="Times New Roman" w:hAnsi="Times New Roman"/>
          </w:rPr>
          <w:t>http://blog.schoollibraryjournal.com/neverendingsearch/2010/08/24/things-i-think-teacher-librarians-should-unlearn-18-and-counting/</w:t>
        </w:r>
      </w:hyperlink>
    </w:p>
    <w:p w:rsidR="000B199B" w:rsidRDefault="000B199B" w:rsidP="00D9339A">
      <w:pPr>
        <w:rPr>
          <w:rFonts w:ascii="Times New Roman" w:hAnsi="Times New Roman"/>
          <w:szCs w:val="24"/>
        </w:rPr>
      </w:pPr>
    </w:p>
    <w:p w:rsidR="00E62496" w:rsidRPr="00E62496" w:rsidRDefault="00E62496" w:rsidP="00E62496">
      <w:pPr>
        <w:widowControl w:val="0"/>
        <w:autoSpaceDE w:val="0"/>
        <w:autoSpaceDN w:val="0"/>
        <w:adjustRightInd w:val="0"/>
        <w:spacing w:after="260" w:line="340" w:lineRule="atLeast"/>
        <w:rPr>
          <w:rFonts w:ascii="Times New Roman" w:hAnsi="Times New Roman" w:cs="Calibri"/>
          <w:szCs w:val="30"/>
        </w:rPr>
      </w:pPr>
      <w:r w:rsidRPr="00771B1F">
        <w:rPr>
          <w:rFonts w:ascii="Times New Roman" w:hAnsi="Times New Roman" w:cs="Calibri"/>
          <w:szCs w:val="30"/>
        </w:rPr>
        <w:t>WebTools4U2Use.  Accessed online 03/17/11 at http://webtools4u2use.wikispaces.com/Webtools4U2Use</w:t>
      </w:r>
    </w:p>
    <w:p w:rsidR="00D9339A" w:rsidRDefault="00D9339A" w:rsidP="00D9339A">
      <w:pPr>
        <w:rPr>
          <w:rFonts w:ascii="Times New Roman" w:hAnsi="Times New Roman"/>
          <w:szCs w:val="24"/>
        </w:rPr>
      </w:pPr>
      <w:r w:rsidRPr="00D9339A">
        <w:rPr>
          <w:rFonts w:ascii="Times New Roman" w:hAnsi="Times New Roman"/>
          <w:szCs w:val="24"/>
        </w:rPr>
        <w:lastRenderedPageBreak/>
        <w:t xml:space="preserve">Whelan, D. (2009). </w:t>
      </w:r>
      <w:proofErr w:type="gramStart"/>
      <w:r w:rsidRPr="00D9339A">
        <w:rPr>
          <w:rFonts w:ascii="Times New Roman" w:hAnsi="Times New Roman"/>
          <w:szCs w:val="24"/>
        </w:rPr>
        <w:t>A Dirty Little Secret.</w:t>
      </w:r>
      <w:proofErr w:type="gramEnd"/>
      <w:r w:rsidRPr="00D9339A">
        <w:rPr>
          <w:rFonts w:ascii="Times New Roman" w:hAnsi="Times New Roman"/>
          <w:szCs w:val="24"/>
        </w:rPr>
        <w:t xml:space="preserve"> (</w:t>
      </w:r>
      <w:proofErr w:type="gramStart"/>
      <w:r w:rsidRPr="00D9339A">
        <w:rPr>
          <w:rFonts w:ascii="Times New Roman" w:hAnsi="Times New Roman"/>
          <w:szCs w:val="24"/>
        </w:rPr>
        <w:t>cover</w:t>
      </w:r>
      <w:proofErr w:type="gramEnd"/>
      <w:r w:rsidRPr="00D9339A">
        <w:rPr>
          <w:rFonts w:ascii="Times New Roman" w:hAnsi="Times New Roman"/>
          <w:szCs w:val="24"/>
        </w:rPr>
        <w:t xml:space="preserve"> story). </w:t>
      </w:r>
      <w:r w:rsidRPr="00D9339A">
        <w:rPr>
          <w:rFonts w:ascii="Times New Roman" w:hAnsi="Times New Roman"/>
          <w:i/>
          <w:iCs/>
          <w:szCs w:val="24"/>
        </w:rPr>
        <w:t>School Library Journal</w:t>
      </w:r>
      <w:r w:rsidRPr="00D9339A">
        <w:rPr>
          <w:rFonts w:ascii="Times New Roman" w:hAnsi="Times New Roman"/>
          <w:szCs w:val="24"/>
        </w:rPr>
        <w:t xml:space="preserve">, </w:t>
      </w:r>
      <w:r w:rsidRPr="00D9339A">
        <w:rPr>
          <w:rFonts w:ascii="Times New Roman" w:hAnsi="Times New Roman"/>
          <w:i/>
          <w:iCs/>
          <w:szCs w:val="24"/>
        </w:rPr>
        <w:t>55</w:t>
      </w:r>
      <w:r w:rsidRPr="00D9339A">
        <w:rPr>
          <w:rFonts w:ascii="Times New Roman" w:hAnsi="Times New Roman"/>
          <w:szCs w:val="24"/>
        </w:rPr>
        <w:t>(2), 26-30. Retrieved from Professional Development Collection database.</w:t>
      </w:r>
    </w:p>
    <w:p w:rsidR="00D9339A" w:rsidRDefault="00D9339A" w:rsidP="00D9339A">
      <w:pPr>
        <w:rPr>
          <w:rFonts w:ascii="Times New Roman" w:hAnsi="Times New Roman"/>
          <w:szCs w:val="24"/>
        </w:rPr>
      </w:pPr>
    </w:p>
    <w:p w:rsidR="00D9339A" w:rsidRPr="00D9339A" w:rsidRDefault="00D9339A" w:rsidP="00D9339A">
      <w:pPr>
        <w:rPr>
          <w:rFonts w:ascii="Times New Roman" w:hAnsi="Times New Roman"/>
          <w:color w:val="000000"/>
          <w:szCs w:val="24"/>
        </w:rPr>
      </w:pPr>
      <w:r w:rsidRPr="00D9339A">
        <w:rPr>
          <w:rFonts w:ascii="Times New Roman" w:hAnsi="Times New Roman"/>
          <w:szCs w:val="24"/>
        </w:rPr>
        <w:t>Whelan, D. (2003). Why Isn't Information Literacy Catching On</w:t>
      </w:r>
      <w:proofErr w:type="gramStart"/>
      <w:r w:rsidRPr="00D9339A">
        <w:rPr>
          <w:rFonts w:ascii="Times New Roman" w:hAnsi="Times New Roman"/>
          <w:szCs w:val="24"/>
        </w:rPr>
        <w:t>?.</w:t>
      </w:r>
      <w:proofErr w:type="gramEnd"/>
      <w:r w:rsidRPr="00D9339A">
        <w:rPr>
          <w:rFonts w:ascii="Times New Roman" w:hAnsi="Times New Roman"/>
          <w:szCs w:val="24"/>
        </w:rPr>
        <w:t xml:space="preserve"> </w:t>
      </w:r>
      <w:r w:rsidRPr="00D9339A">
        <w:rPr>
          <w:rFonts w:ascii="Times New Roman" w:hAnsi="Times New Roman"/>
          <w:i/>
          <w:iCs/>
          <w:szCs w:val="24"/>
        </w:rPr>
        <w:t>School Library Journal</w:t>
      </w:r>
      <w:r w:rsidRPr="00D9339A">
        <w:rPr>
          <w:rFonts w:ascii="Times New Roman" w:hAnsi="Times New Roman"/>
          <w:szCs w:val="24"/>
        </w:rPr>
        <w:t xml:space="preserve">, </w:t>
      </w:r>
      <w:r w:rsidRPr="00D9339A">
        <w:rPr>
          <w:rFonts w:ascii="Times New Roman" w:hAnsi="Times New Roman"/>
          <w:i/>
          <w:iCs/>
          <w:szCs w:val="24"/>
        </w:rPr>
        <w:t>49</w:t>
      </w:r>
      <w:r w:rsidRPr="00D9339A">
        <w:rPr>
          <w:rFonts w:ascii="Times New Roman" w:hAnsi="Times New Roman"/>
          <w:szCs w:val="24"/>
        </w:rPr>
        <w:t xml:space="preserve">(9), </w:t>
      </w:r>
      <w:proofErr w:type="gramStart"/>
      <w:r w:rsidRPr="00D9339A">
        <w:rPr>
          <w:rFonts w:ascii="Times New Roman" w:hAnsi="Times New Roman"/>
          <w:szCs w:val="24"/>
        </w:rPr>
        <w:t>50</w:t>
      </w:r>
      <w:proofErr w:type="gramEnd"/>
      <w:r w:rsidRPr="00D9339A">
        <w:rPr>
          <w:rFonts w:ascii="Times New Roman" w:hAnsi="Times New Roman"/>
          <w:szCs w:val="24"/>
        </w:rPr>
        <w:t>. Retrieved from MAS Ultra - School Edition database</w:t>
      </w:r>
    </w:p>
    <w:p w:rsidR="00D9339A" w:rsidRPr="00D9339A" w:rsidRDefault="00D9339A" w:rsidP="00D40EBB">
      <w:pPr>
        <w:rPr>
          <w:rFonts w:ascii="Times New Roman" w:hAnsi="Times New Roman"/>
          <w:szCs w:val="24"/>
        </w:rPr>
      </w:pPr>
    </w:p>
    <w:p w:rsidR="006657B9" w:rsidRDefault="00D40EBB" w:rsidP="00D40EBB">
      <w:pPr>
        <w:rPr>
          <w:rFonts w:ascii="Times New Roman" w:hAnsi="Times New Roman"/>
          <w:color w:val="000000"/>
        </w:rPr>
      </w:pPr>
      <w:r w:rsidRPr="00BD60BF">
        <w:rPr>
          <w:rFonts w:ascii="Times New Roman" w:hAnsi="Times New Roman"/>
          <w:color w:val="000000"/>
        </w:rPr>
        <w:t xml:space="preserve">Whiting, Jerry.  </w:t>
      </w:r>
      <w:proofErr w:type="gramStart"/>
      <w:r w:rsidRPr="00BD60BF">
        <w:rPr>
          <w:rFonts w:ascii="Times New Roman" w:hAnsi="Times New Roman"/>
          <w:color w:val="000000"/>
        </w:rPr>
        <w:t xml:space="preserve">(2002)  </w:t>
      </w:r>
      <w:r w:rsidRPr="00BD60BF">
        <w:rPr>
          <w:rFonts w:ascii="Times New Roman" w:hAnsi="Times New Roman"/>
          <w:i/>
          <w:color w:val="000000"/>
        </w:rPr>
        <w:t>Cultural Images of Librarians</w:t>
      </w:r>
      <w:r w:rsidR="000B199B">
        <w:rPr>
          <w:rFonts w:ascii="Times New Roman" w:hAnsi="Times New Roman"/>
          <w:color w:val="000000"/>
        </w:rPr>
        <w:t>.</w:t>
      </w:r>
      <w:proofErr w:type="gramEnd"/>
      <w:r w:rsidR="000B199B">
        <w:rPr>
          <w:rFonts w:ascii="Times New Roman" w:hAnsi="Times New Roman"/>
          <w:color w:val="000000"/>
        </w:rPr>
        <w:t xml:space="preserve">  Accessed 03/22/11</w:t>
      </w:r>
      <w:r w:rsidRPr="00BD60BF">
        <w:rPr>
          <w:rFonts w:ascii="Times New Roman" w:hAnsi="Times New Roman"/>
          <w:color w:val="000000"/>
        </w:rPr>
        <w:t xml:space="preserve"> at </w:t>
      </w:r>
      <w:hyperlink r:id="rId27" w:history="1">
        <w:r w:rsidR="006657B9" w:rsidRPr="00E64A94">
          <w:rPr>
            <w:rStyle w:val="Hyperlink"/>
            <w:rFonts w:ascii="Times New Roman" w:hAnsi="Times New Roman"/>
          </w:rPr>
          <w:t>http://www.tk421.net/essays/nwyt.pdf</w:t>
        </w:r>
      </w:hyperlink>
    </w:p>
    <w:p w:rsidR="006657B9" w:rsidRDefault="006657B9" w:rsidP="00D40EBB">
      <w:pPr>
        <w:rPr>
          <w:rFonts w:ascii="Times New Roman" w:hAnsi="Times New Roman"/>
          <w:color w:val="000000"/>
        </w:rPr>
      </w:pPr>
    </w:p>
    <w:p w:rsidR="006657B9" w:rsidRPr="00771B1F" w:rsidRDefault="006657B9" w:rsidP="006657B9">
      <w:pPr>
        <w:widowControl w:val="0"/>
        <w:autoSpaceDE w:val="0"/>
        <w:autoSpaceDN w:val="0"/>
        <w:adjustRightInd w:val="0"/>
        <w:spacing w:after="260" w:line="340" w:lineRule="atLeast"/>
        <w:rPr>
          <w:rFonts w:ascii="Times New Roman" w:hAnsi="Times New Roman" w:cs="Calibri"/>
          <w:szCs w:val="30"/>
        </w:rPr>
      </w:pPr>
      <w:proofErr w:type="spellStart"/>
      <w:r w:rsidRPr="00771B1F">
        <w:rPr>
          <w:rFonts w:ascii="Times New Roman" w:hAnsi="Times New Roman" w:cs="Tahoma"/>
          <w:color w:val="333333"/>
        </w:rPr>
        <w:t>Yucht</w:t>
      </w:r>
      <w:proofErr w:type="spellEnd"/>
      <w:r w:rsidRPr="00771B1F">
        <w:rPr>
          <w:rFonts w:ascii="Times New Roman" w:hAnsi="Times New Roman" w:cs="Tahoma"/>
          <w:color w:val="333333"/>
        </w:rPr>
        <w:t xml:space="preserve">, A.  </w:t>
      </w:r>
      <w:proofErr w:type="gramStart"/>
      <w:r w:rsidRPr="00771B1F">
        <w:rPr>
          <w:rFonts w:ascii="Times New Roman" w:hAnsi="Times New Roman" w:cs="Tahoma"/>
          <w:color w:val="333333"/>
        </w:rPr>
        <w:t>Library humor on the web.</w:t>
      </w:r>
      <w:proofErr w:type="gramEnd"/>
      <w:r w:rsidRPr="00771B1F">
        <w:rPr>
          <w:rFonts w:ascii="Times New Roman" w:hAnsi="Times New Roman" w:cs="Tahoma"/>
          <w:color w:val="333333"/>
        </w:rPr>
        <w:t>  Accessed online 03/17/11 at http://www.ala.org/ala/mgrps/divs/aasl/aaslpubsandjournals/knowledgequest/kqwebarchives/v33/331yucht.cfm</w:t>
      </w:r>
    </w:p>
    <w:p w:rsidR="00D40EBB" w:rsidRPr="00036DF7" w:rsidRDefault="00D40EBB" w:rsidP="00D40EBB">
      <w:pPr>
        <w:rPr>
          <w:rFonts w:ascii="Times New Roman" w:hAnsi="Times New Roman"/>
        </w:rPr>
      </w:pPr>
    </w:p>
    <w:p w:rsidR="00D40EBB" w:rsidRPr="00BD60BF" w:rsidRDefault="00D40EBB" w:rsidP="00D40EBB">
      <w:pPr>
        <w:ind w:firstLine="720"/>
        <w:rPr>
          <w:rFonts w:ascii="Times New Roman" w:hAnsi="Times New Roman"/>
          <w:color w:val="000000"/>
        </w:rPr>
      </w:pPr>
    </w:p>
    <w:p w:rsidR="00D40EBB" w:rsidRPr="00BD60BF" w:rsidRDefault="00D40EBB" w:rsidP="00D40EBB">
      <w:pPr>
        <w:rPr>
          <w:rFonts w:ascii="Times New Roman" w:hAnsi="Times New Roman"/>
        </w:rPr>
      </w:pPr>
    </w:p>
    <w:p w:rsidR="00D40EBB" w:rsidRPr="00BD60BF" w:rsidRDefault="00D40EBB" w:rsidP="00D40EBB">
      <w:pPr>
        <w:ind w:left="720"/>
        <w:rPr>
          <w:rFonts w:ascii="Times New Roman" w:hAnsi="Times New Roman"/>
          <w:color w:val="000000"/>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336A16" w:rsidRDefault="00336A16" w:rsidP="00D40EBB">
      <w:pPr>
        <w:rPr>
          <w:rFonts w:ascii="Times New Roman" w:hAnsi="Times New Roman"/>
        </w:rPr>
      </w:pPr>
    </w:p>
    <w:p w:rsidR="007F7E7A" w:rsidRDefault="007F7E7A" w:rsidP="00D40EBB">
      <w:pPr>
        <w:rPr>
          <w:rFonts w:ascii="Times New Roman" w:hAnsi="Times New Roman"/>
        </w:rPr>
      </w:pPr>
    </w:p>
    <w:p w:rsidR="00101B8E" w:rsidRDefault="00101B8E" w:rsidP="00D40EBB">
      <w:pPr>
        <w:rPr>
          <w:rFonts w:ascii="Times New Roman" w:hAnsi="Times New Roman"/>
        </w:rPr>
      </w:pPr>
    </w:p>
    <w:p w:rsidR="00E661E4" w:rsidRDefault="00E661E4"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8612BB" w:rsidRDefault="008612BB" w:rsidP="00D40EBB">
      <w:pPr>
        <w:rPr>
          <w:rFonts w:ascii="Times New Roman" w:hAnsi="Times New Roman"/>
        </w:rPr>
      </w:pPr>
    </w:p>
    <w:p w:rsidR="00D40EBB" w:rsidRPr="00BD60BF" w:rsidRDefault="00D40EBB" w:rsidP="00D40EBB">
      <w:pPr>
        <w:rPr>
          <w:rFonts w:ascii="Times New Roman" w:hAnsi="Times New Roman"/>
        </w:rPr>
      </w:pPr>
    </w:p>
    <w:p w:rsidR="00976CB0" w:rsidRDefault="00976CB0" w:rsidP="00D40EBB">
      <w:pPr>
        <w:rPr>
          <w:rFonts w:ascii="Times New Roman" w:hAnsi="Times New Roman"/>
        </w:rPr>
      </w:pPr>
      <w:r>
        <w:rPr>
          <w:rFonts w:ascii="Times New Roman" w:hAnsi="Times New Roman"/>
        </w:rPr>
        <w:t>Changes:</w:t>
      </w:r>
    </w:p>
    <w:p w:rsidR="00976CB0" w:rsidRDefault="00976CB0" w:rsidP="00D40EBB">
      <w:pPr>
        <w:rPr>
          <w:rFonts w:ascii="Times New Roman" w:hAnsi="Times New Roman"/>
        </w:rPr>
      </w:pPr>
    </w:p>
    <w:p w:rsidR="00976CB0" w:rsidRDefault="00976CB0" w:rsidP="00D40EBB">
      <w:pPr>
        <w:rPr>
          <w:rFonts w:ascii="Times New Roman" w:hAnsi="Times New Roman"/>
        </w:rPr>
      </w:pPr>
      <w:r>
        <w:rPr>
          <w:rFonts w:ascii="Times New Roman" w:hAnsi="Times New Roman"/>
        </w:rPr>
        <w:t>p.1. – took Information Power out of required texts &amp; moved it to additional resources.  Replaced it with AASL Standards for 21</w:t>
      </w:r>
      <w:r w:rsidRPr="00976CB0">
        <w:rPr>
          <w:rFonts w:ascii="Times New Roman" w:hAnsi="Times New Roman"/>
          <w:vertAlign w:val="superscript"/>
        </w:rPr>
        <w:t>st</w:t>
      </w:r>
      <w:r>
        <w:rPr>
          <w:rFonts w:ascii="Times New Roman" w:hAnsi="Times New Roman"/>
        </w:rPr>
        <w:t xml:space="preserve"> century learners.</w:t>
      </w:r>
    </w:p>
    <w:p w:rsidR="00D55F0D" w:rsidRDefault="00976CB0" w:rsidP="00D40EBB">
      <w:pPr>
        <w:rPr>
          <w:rFonts w:ascii="Times New Roman" w:hAnsi="Times New Roman"/>
        </w:rPr>
      </w:pPr>
      <w:r>
        <w:rPr>
          <w:rFonts w:ascii="Times New Roman" w:hAnsi="Times New Roman"/>
        </w:rPr>
        <w:t>p. 2. – Changed Linking for Learning from 2</w:t>
      </w:r>
      <w:r w:rsidRPr="00976CB0">
        <w:rPr>
          <w:rFonts w:ascii="Times New Roman" w:hAnsi="Times New Roman"/>
          <w:vertAlign w:val="superscript"/>
        </w:rPr>
        <w:t>nd</w:t>
      </w:r>
      <w:r>
        <w:rPr>
          <w:rFonts w:ascii="Times New Roman" w:hAnsi="Times New Roman"/>
        </w:rPr>
        <w:t xml:space="preserve"> </w:t>
      </w:r>
      <w:proofErr w:type="spellStart"/>
      <w:proofErr w:type="gramStart"/>
      <w:r>
        <w:rPr>
          <w:rFonts w:ascii="Times New Roman" w:hAnsi="Times New Roman"/>
        </w:rPr>
        <w:t>ed</w:t>
      </w:r>
      <w:proofErr w:type="spellEnd"/>
      <w:proofErr w:type="gramEnd"/>
      <w:r>
        <w:rPr>
          <w:rFonts w:ascii="Times New Roman" w:hAnsi="Times New Roman"/>
        </w:rPr>
        <w:t xml:space="preserve"> to 3</w:t>
      </w:r>
      <w:r w:rsidRPr="00976CB0">
        <w:rPr>
          <w:rFonts w:ascii="Times New Roman" w:hAnsi="Times New Roman"/>
          <w:vertAlign w:val="superscript"/>
        </w:rPr>
        <w:t>rd</w:t>
      </w:r>
      <w:r>
        <w:rPr>
          <w:rFonts w:ascii="Times New Roman" w:hAnsi="Times New Roman"/>
        </w:rPr>
        <w:t xml:space="preserve"> ed.</w:t>
      </w:r>
    </w:p>
    <w:p w:rsidR="007A057C" w:rsidRDefault="00D55F0D" w:rsidP="00D40EBB">
      <w:pPr>
        <w:rPr>
          <w:rFonts w:ascii="Times New Roman" w:hAnsi="Times New Roman"/>
        </w:rPr>
      </w:pPr>
      <w:r>
        <w:rPr>
          <w:rFonts w:ascii="Times New Roman" w:hAnsi="Times New Roman"/>
        </w:rPr>
        <w:t>p. 3. – Book Talk changed to Blog Talk – 10 pts instead of 5 pts</w:t>
      </w:r>
    </w:p>
    <w:p w:rsidR="0023264D" w:rsidRDefault="007A057C" w:rsidP="00D40EBB">
      <w:pPr>
        <w:rPr>
          <w:rFonts w:ascii="Times New Roman" w:hAnsi="Times New Roman"/>
        </w:rPr>
      </w:pPr>
      <w:r>
        <w:rPr>
          <w:rFonts w:ascii="Times New Roman" w:hAnsi="Times New Roman"/>
        </w:rPr>
        <w:t>p. 3. – Censorship Letter assignment changed to Legislative Advocacy Letter – 10 pts instead of 15 pts</w:t>
      </w:r>
    </w:p>
    <w:p w:rsidR="00D40EBB" w:rsidRPr="00BD60BF" w:rsidRDefault="0023264D" w:rsidP="00D40EBB">
      <w:pPr>
        <w:rPr>
          <w:rFonts w:ascii="Times New Roman" w:hAnsi="Times New Roman"/>
        </w:rPr>
      </w:pPr>
      <w:r>
        <w:rPr>
          <w:rFonts w:ascii="Times New Roman" w:hAnsi="Times New Roman"/>
        </w:rPr>
        <w:t>p. 4. – Resource sharing assignment – we found last year that many of the references in ETL were too old to be useful, believe it or not.  I therefore changed the assignment to find a recent peer-reviewed article through one of the databases.</w:t>
      </w:r>
    </w:p>
    <w:sectPr w:rsidR="00D40EBB" w:rsidRPr="00BD60BF" w:rsidSect="00CF6F6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3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1">
    <w:nsid w:val="00000002"/>
    <w:multiLevelType w:val="multilevel"/>
    <w:tmpl w:val="2B0261F8"/>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Wingdings" w:hAnsi="Wingdings"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Wingdings" w:hAnsi="Wingdings"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Wingdings" w:hAnsi="Wingdings"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5">
    <w:nsid w:val="00000007"/>
    <w:multiLevelType w:val="multilevel"/>
    <w:tmpl w:val="00000007"/>
    <w:lvl w:ilvl="0">
      <w:start w:val="1"/>
      <w:numFmt w:val="bullet"/>
      <w:lvlText w:val=""/>
      <w:lvlJc w:val="left"/>
      <w:pPr>
        <w:tabs>
          <w:tab w:val="num" w:pos="720"/>
        </w:tabs>
        <w:ind w:left="720" w:hanging="360"/>
      </w:pPr>
      <w:rPr>
        <w:rFonts w:ascii="Wingdings" w:hAnsi="Wingdings"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6">
    <w:nsid w:val="0000000A"/>
    <w:multiLevelType w:val="multilevel"/>
    <w:tmpl w:val="0000000A"/>
    <w:lvl w:ilvl="0">
      <w:start w:val="1"/>
      <w:numFmt w:val="bullet"/>
      <w:lvlText w:val=""/>
      <w:lvlJc w:val="left"/>
      <w:pPr>
        <w:tabs>
          <w:tab w:val="num" w:pos="720"/>
        </w:tabs>
        <w:ind w:left="720" w:hanging="360"/>
      </w:pPr>
      <w:rPr>
        <w:rFonts w:ascii="Wingdings" w:hAnsi="Wingdings"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7">
    <w:nsid w:val="1DFF7C52"/>
    <w:multiLevelType w:val="hybridMultilevel"/>
    <w:tmpl w:val="4F3C2132"/>
    <w:lvl w:ilvl="0" w:tplc="D7D8312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1D5ADB"/>
    <w:multiLevelType w:val="hybridMultilevel"/>
    <w:tmpl w:val="A50A00C0"/>
    <w:lvl w:ilvl="0" w:tplc="D7D8312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52799"/>
    <w:multiLevelType w:val="hybridMultilevel"/>
    <w:tmpl w:val="DE3E95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7A01661"/>
    <w:multiLevelType w:val="hybridMultilevel"/>
    <w:tmpl w:val="55B6A5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507E2913"/>
    <w:multiLevelType w:val="hybridMultilevel"/>
    <w:tmpl w:val="0CA0C9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5ABE0574"/>
    <w:multiLevelType w:val="hybridMultilevel"/>
    <w:tmpl w:val="E44E0E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63144699"/>
    <w:multiLevelType w:val="hybridMultilevel"/>
    <w:tmpl w:val="3416AE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6A1453DB"/>
    <w:multiLevelType w:val="hybridMultilevel"/>
    <w:tmpl w:val="5D5AD7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BC3547C"/>
    <w:multiLevelType w:val="hybridMultilevel"/>
    <w:tmpl w:val="3D1CB70A"/>
    <w:lvl w:ilvl="0" w:tplc="3B7EBD8A">
      <w:start w:val="1"/>
      <w:numFmt w:val="upperLetter"/>
      <w:lvlText w:val="%1-"/>
      <w:lvlJc w:val="left"/>
      <w:pPr>
        <w:tabs>
          <w:tab w:val="num" w:pos="1800"/>
        </w:tabs>
        <w:ind w:left="1800" w:hanging="1440"/>
      </w:pPr>
      <w:rPr>
        <w:rFonts w:hint="default"/>
      </w:rPr>
    </w:lvl>
    <w:lvl w:ilvl="1" w:tplc="E4F66BD0" w:tentative="1">
      <w:start w:val="1"/>
      <w:numFmt w:val="lowerLetter"/>
      <w:lvlText w:val="%2."/>
      <w:lvlJc w:val="left"/>
      <w:pPr>
        <w:tabs>
          <w:tab w:val="num" w:pos="1440"/>
        </w:tabs>
        <w:ind w:left="1440" w:hanging="360"/>
      </w:pPr>
    </w:lvl>
    <w:lvl w:ilvl="2" w:tplc="61FA407C" w:tentative="1">
      <w:start w:val="1"/>
      <w:numFmt w:val="lowerRoman"/>
      <w:lvlText w:val="%3."/>
      <w:lvlJc w:val="right"/>
      <w:pPr>
        <w:tabs>
          <w:tab w:val="num" w:pos="2160"/>
        </w:tabs>
        <w:ind w:left="2160" w:hanging="180"/>
      </w:pPr>
    </w:lvl>
    <w:lvl w:ilvl="3" w:tplc="3328F9BE" w:tentative="1">
      <w:start w:val="1"/>
      <w:numFmt w:val="decimal"/>
      <w:lvlText w:val="%4."/>
      <w:lvlJc w:val="left"/>
      <w:pPr>
        <w:tabs>
          <w:tab w:val="num" w:pos="2880"/>
        </w:tabs>
        <w:ind w:left="2880" w:hanging="360"/>
      </w:pPr>
    </w:lvl>
    <w:lvl w:ilvl="4" w:tplc="A2367390" w:tentative="1">
      <w:start w:val="1"/>
      <w:numFmt w:val="lowerLetter"/>
      <w:lvlText w:val="%5."/>
      <w:lvlJc w:val="left"/>
      <w:pPr>
        <w:tabs>
          <w:tab w:val="num" w:pos="3600"/>
        </w:tabs>
        <w:ind w:left="3600" w:hanging="360"/>
      </w:pPr>
    </w:lvl>
    <w:lvl w:ilvl="5" w:tplc="E362C0EA" w:tentative="1">
      <w:start w:val="1"/>
      <w:numFmt w:val="lowerRoman"/>
      <w:lvlText w:val="%6."/>
      <w:lvlJc w:val="right"/>
      <w:pPr>
        <w:tabs>
          <w:tab w:val="num" w:pos="4320"/>
        </w:tabs>
        <w:ind w:left="4320" w:hanging="180"/>
      </w:pPr>
    </w:lvl>
    <w:lvl w:ilvl="6" w:tplc="6DF4BC62" w:tentative="1">
      <w:start w:val="1"/>
      <w:numFmt w:val="decimal"/>
      <w:lvlText w:val="%7."/>
      <w:lvlJc w:val="left"/>
      <w:pPr>
        <w:tabs>
          <w:tab w:val="num" w:pos="5040"/>
        </w:tabs>
        <w:ind w:left="5040" w:hanging="360"/>
      </w:pPr>
    </w:lvl>
    <w:lvl w:ilvl="7" w:tplc="93A0DEC4" w:tentative="1">
      <w:start w:val="1"/>
      <w:numFmt w:val="lowerLetter"/>
      <w:lvlText w:val="%8."/>
      <w:lvlJc w:val="left"/>
      <w:pPr>
        <w:tabs>
          <w:tab w:val="num" w:pos="5760"/>
        </w:tabs>
        <w:ind w:left="5760" w:hanging="360"/>
      </w:pPr>
    </w:lvl>
    <w:lvl w:ilvl="8" w:tplc="7EAC2508" w:tentative="1">
      <w:start w:val="1"/>
      <w:numFmt w:val="lowerRoman"/>
      <w:lvlText w:val="%9."/>
      <w:lvlJc w:val="right"/>
      <w:pPr>
        <w:tabs>
          <w:tab w:val="num" w:pos="6480"/>
        </w:tabs>
        <w:ind w:left="6480" w:hanging="180"/>
      </w:pPr>
    </w:lvl>
  </w:abstractNum>
  <w:abstractNum w:abstractNumId="16">
    <w:nsid w:val="6BF864AC"/>
    <w:multiLevelType w:val="hybridMultilevel"/>
    <w:tmpl w:val="5FBAB7E8"/>
    <w:lvl w:ilvl="0" w:tplc="1B443E62">
      <w:start w:val="2006"/>
      <w:numFmt w:val="bullet"/>
      <w:lvlText w:val="-"/>
      <w:lvlJc w:val="left"/>
      <w:pPr>
        <w:tabs>
          <w:tab w:val="num" w:pos="1080"/>
        </w:tabs>
        <w:ind w:left="1080" w:hanging="360"/>
      </w:pPr>
      <w:rPr>
        <w:rFonts w:ascii="Times New Roman" w:eastAsia="Times" w:hAnsi="Times New Roman" w:hint="default"/>
      </w:rPr>
    </w:lvl>
    <w:lvl w:ilvl="1" w:tplc="834A0F48" w:tentative="1">
      <w:start w:val="1"/>
      <w:numFmt w:val="bullet"/>
      <w:lvlText w:val="o"/>
      <w:lvlJc w:val="left"/>
      <w:pPr>
        <w:tabs>
          <w:tab w:val="num" w:pos="1800"/>
        </w:tabs>
        <w:ind w:left="1800" w:hanging="360"/>
      </w:pPr>
      <w:rPr>
        <w:rFonts w:ascii="Courier New" w:hAnsi="Courier New" w:hint="default"/>
      </w:rPr>
    </w:lvl>
    <w:lvl w:ilvl="2" w:tplc="A1F84E0A" w:tentative="1">
      <w:start w:val="1"/>
      <w:numFmt w:val="bullet"/>
      <w:lvlText w:val=""/>
      <w:lvlJc w:val="left"/>
      <w:pPr>
        <w:tabs>
          <w:tab w:val="num" w:pos="2520"/>
        </w:tabs>
        <w:ind w:left="2520" w:hanging="360"/>
      </w:pPr>
      <w:rPr>
        <w:rFonts w:ascii="Wingdings" w:hAnsi="Wingdings" w:hint="default"/>
      </w:rPr>
    </w:lvl>
    <w:lvl w:ilvl="3" w:tplc="4CD04A30" w:tentative="1">
      <w:start w:val="1"/>
      <w:numFmt w:val="bullet"/>
      <w:lvlText w:val=""/>
      <w:lvlJc w:val="left"/>
      <w:pPr>
        <w:tabs>
          <w:tab w:val="num" w:pos="3240"/>
        </w:tabs>
        <w:ind w:left="3240" w:hanging="360"/>
      </w:pPr>
      <w:rPr>
        <w:rFonts w:ascii="Symbol" w:hAnsi="Symbol" w:hint="default"/>
      </w:rPr>
    </w:lvl>
    <w:lvl w:ilvl="4" w:tplc="77989E2A" w:tentative="1">
      <w:start w:val="1"/>
      <w:numFmt w:val="bullet"/>
      <w:lvlText w:val="o"/>
      <w:lvlJc w:val="left"/>
      <w:pPr>
        <w:tabs>
          <w:tab w:val="num" w:pos="3960"/>
        </w:tabs>
        <w:ind w:left="3960" w:hanging="360"/>
      </w:pPr>
      <w:rPr>
        <w:rFonts w:ascii="Courier New" w:hAnsi="Courier New" w:hint="default"/>
      </w:rPr>
    </w:lvl>
    <w:lvl w:ilvl="5" w:tplc="60864C52" w:tentative="1">
      <w:start w:val="1"/>
      <w:numFmt w:val="bullet"/>
      <w:lvlText w:val=""/>
      <w:lvlJc w:val="left"/>
      <w:pPr>
        <w:tabs>
          <w:tab w:val="num" w:pos="4680"/>
        </w:tabs>
        <w:ind w:left="4680" w:hanging="360"/>
      </w:pPr>
      <w:rPr>
        <w:rFonts w:ascii="Wingdings" w:hAnsi="Wingdings" w:hint="default"/>
      </w:rPr>
    </w:lvl>
    <w:lvl w:ilvl="6" w:tplc="73E0F304" w:tentative="1">
      <w:start w:val="1"/>
      <w:numFmt w:val="bullet"/>
      <w:lvlText w:val=""/>
      <w:lvlJc w:val="left"/>
      <w:pPr>
        <w:tabs>
          <w:tab w:val="num" w:pos="5400"/>
        </w:tabs>
        <w:ind w:left="5400" w:hanging="360"/>
      </w:pPr>
      <w:rPr>
        <w:rFonts w:ascii="Symbol" w:hAnsi="Symbol" w:hint="default"/>
      </w:rPr>
    </w:lvl>
    <w:lvl w:ilvl="7" w:tplc="9858E996" w:tentative="1">
      <w:start w:val="1"/>
      <w:numFmt w:val="bullet"/>
      <w:lvlText w:val="o"/>
      <w:lvlJc w:val="left"/>
      <w:pPr>
        <w:tabs>
          <w:tab w:val="num" w:pos="6120"/>
        </w:tabs>
        <w:ind w:left="6120" w:hanging="360"/>
      </w:pPr>
      <w:rPr>
        <w:rFonts w:ascii="Courier New" w:hAnsi="Courier New" w:hint="default"/>
      </w:rPr>
    </w:lvl>
    <w:lvl w:ilvl="8" w:tplc="B1F8EBA4" w:tentative="1">
      <w:start w:val="1"/>
      <w:numFmt w:val="bullet"/>
      <w:lvlText w:val=""/>
      <w:lvlJc w:val="left"/>
      <w:pPr>
        <w:tabs>
          <w:tab w:val="num" w:pos="6840"/>
        </w:tabs>
        <w:ind w:left="6840" w:hanging="360"/>
      </w:pPr>
      <w:rPr>
        <w:rFonts w:ascii="Wingdings" w:hAnsi="Wingdings" w:hint="default"/>
      </w:rPr>
    </w:lvl>
  </w:abstractNum>
  <w:abstractNum w:abstractNumId="17">
    <w:nsid w:val="735C5BC5"/>
    <w:multiLevelType w:val="hybridMultilevel"/>
    <w:tmpl w:val="C0F02D4E"/>
    <w:lvl w:ilvl="0" w:tplc="D7D8312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9"/>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7"/>
  </w:num>
  <w:num w:numId="12">
    <w:abstractNumId w:val="8"/>
  </w:num>
  <w:num w:numId="13">
    <w:abstractNumId w:val="7"/>
  </w:num>
  <w:num w:numId="14">
    <w:abstractNumId w:val="14"/>
  </w:num>
  <w:num w:numId="15">
    <w:abstractNumId w:val="12"/>
  </w:num>
  <w:num w:numId="16">
    <w:abstractNumId w:val="11"/>
  </w:num>
  <w:num w:numId="17">
    <w:abstractNumId w:val="1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drawingGridHorizontalSpacing w:val="120"/>
  <w:displayHorizontalDrawingGridEvery w:val="2"/>
  <w:characterSpacingControl w:val="doNotCompress"/>
  <w:compat/>
  <w:rsids>
    <w:rsidRoot w:val="00D40EBB"/>
    <w:rsid w:val="00007377"/>
    <w:rsid w:val="0004144A"/>
    <w:rsid w:val="000B199B"/>
    <w:rsid w:val="000F5A6F"/>
    <w:rsid w:val="00101B8E"/>
    <w:rsid w:val="00106EF0"/>
    <w:rsid w:val="00135D7F"/>
    <w:rsid w:val="001C07C6"/>
    <w:rsid w:val="001E0BE8"/>
    <w:rsid w:val="0023264D"/>
    <w:rsid w:val="002A6036"/>
    <w:rsid w:val="002A6AE4"/>
    <w:rsid w:val="002B75B6"/>
    <w:rsid w:val="00336A16"/>
    <w:rsid w:val="00354CB2"/>
    <w:rsid w:val="003B6C94"/>
    <w:rsid w:val="004017B0"/>
    <w:rsid w:val="004255F9"/>
    <w:rsid w:val="00450B36"/>
    <w:rsid w:val="004B6EBF"/>
    <w:rsid w:val="004D6E61"/>
    <w:rsid w:val="004E6A0A"/>
    <w:rsid w:val="00507246"/>
    <w:rsid w:val="005325BB"/>
    <w:rsid w:val="0058714E"/>
    <w:rsid w:val="005D0F40"/>
    <w:rsid w:val="005E0B46"/>
    <w:rsid w:val="005F198E"/>
    <w:rsid w:val="00635F4C"/>
    <w:rsid w:val="00651E18"/>
    <w:rsid w:val="006657B9"/>
    <w:rsid w:val="006804FF"/>
    <w:rsid w:val="00682D9F"/>
    <w:rsid w:val="006A0939"/>
    <w:rsid w:val="006E3430"/>
    <w:rsid w:val="00760E3B"/>
    <w:rsid w:val="007A057C"/>
    <w:rsid w:val="007A75D5"/>
    <w:rsid w:val="007B634F"/>
    <w:rsid w:val="007E644D"/>
    <w:rsid w:val="007F7E7A"/>
    <w:rsid w:val="00825850"/>
    <w:rsid w:val="00830F12"/>
    <w:rsid w:val="00836785"/>
    <w:rsid w:val="008472B7"/>
    <w:rsid w:val="008612BB"/>
    <w:rsid w:val="00875537"/>
    <w:rsid w:val="008A3D3F"/>
    <w:rsid w:val="008A7DBC"/>
    <w:rsid w:val="008B6650"/>
    <w:rsid w:val="00915CB9"/>
    <w:rsid w:val="00935062"/>
    <w:rsid w:val="009408D5"/>
    <w:rsid w:val="00976CB0"/>
    <w:rsid w:val="00982DD9"/>
    <w:rsid w:val="00A03FEE"/>
    <w:rsid w:val="00A212B5"/>
    <w:rsid w:val="00A26459"/>
    <w:rsid w:val="00A30B38"/>
    <w:rsid w:val="00AC400A"/>
    <w:rsid w:val="00AC515D"/>
    <w:rsid w:val="00AD092B"/>
    <w:rsid w:val="00B40124"/>
    <w:rsid w:val="00B5448D"/>
    <w:rsid w:val="00B66D74"/>
    <w:rsid w:val="00B82EE0"/>
    <w:rsid w:val="00BC1B44"/>
    <w:rsid w:val="00BC5C45"/>
    <w:rsid w:val="00BE6D7C"/>
    <w:rsid w:val="00C34496"/>
    <w:rsid w:val="00C52690"/>
    <w:rsid w:val="00C6471D"/>
    <w:rsid w:val="00CA4F1C"/>
    <w:rsid w:val="00CA74BE"/>
    <w:rsid w:val="00CF6F6B"/>
    <w:rsid w:val="00CF78D1"/>
    <w:rsid w:val="00D07C16"/>
    <w:rsid w:val="00D25665"/>
    <w:rsid w:val="00D40EBB"/>
    <w:rsid w:val="00D55F0D"/>
    <w:rsid w:val="00D56079"/>
    <w:rsid w:val="00D56D55"/>
    <w:rsid w:val="00D57B15"/>
    <w:rsid w:val="00D8190C"/>
    <w:rsid w:val="00D9339A"/>
    <w:rsid w:val="00DD0062"/>
    <w:rsid w:val="00E007AA"/>
    <w:rsid w:val="00E1447D"/>
    <w:rsid w:val="00E321BB"/>
    <w:rsid w:val="00E62496"/>
    <w:rsid w:val="00E661E4"/>
    <w:rsid w:val="00EE4648"/>
    <w:rsid w:val="00F1171E"/>
    <w:rsid w:val="00F13512"/>
    <w:rsid w:val="00F63725"/>
    <w:rsid w:val="00FC4EEF"/>
    <w:rsid w:val="00FF0437"/>
    <w:rsid w:val="00FF5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D40EBB"/>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40EBB"/>
    <w:pPr>
      <w:keepNext/>
      <w:outlineLvl w:val="0"/>
    </w:pPr>
    <w:rPr>
      <w:rFonts w:ascii="Times New Roman" w:hAnsi="Times New Roman"/>
      <w:b/>
      <w:color w:val="000000"/>
    </w:rPr>
  </w:style>
  <w:style w:type="paragraph" w:styleId="Heading2">
    <w:name w:val="heading 2"/>
    <w:basedOn w:val="Normal"/>
    <w:next w:val="Normal"/>
    <w:link w:val="Heading2Char"/>
    <w:qFormat/>
    <w:rsid w:val="00D40EBB"/>
    <w:pPr>
      <w:keepNext/>
      <w:outlineLvl w:val="1"/>
    </w:pPr>
    <w:rPr>
      <w:b/>
    </w:rPr>
  </w:style>
  <w:style w:type="paragraph" w:styleId="Heading3">
    <w:name w:val="heading 3"/>
    <w:basedOn w:val="Normal"/>
    <w:next w:val="Normal"/>
    <w:link w:val="Heading3Char"/>
    <w:uiPriority w:val="9"/>
    <w:semiHidden/>
    <w:unhideWhenUsed/>
    <w:qFormat/>
    <w:rsid w:val="007F7E7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0EBB"/>
    <w:rPr>
      <w:rFonts w:ascii="Times New Roman" w:eastAsia="Times" w:hAnsi="Times New Roman" w:cs="Times New Roman"/>
      <w:b/>
      <w:color w:val="000000"/>
      <w:sz w:val="24"/>
      <w:szCs w:val="20"/>
    </w:rPr>
  </w:style>
  <w:style w:type="character" w:customStyle="1" w:styleId="Heading2Char">
    <w:name w:val="Heading 2 Char"/>
    <w:basedOn w:val="DefaultParagraphFont"/>
    <w:link w:val="Heading2"/>
    <w:rsid w:val="00D40EBB"/>
    <w:rPr>
      <w:rFonts w:ascii="Times" w:eastAsia="Times" w:hAnsi="Times" w:cs="Times New Roman"/>
      <w:b/>
      <w:sz w:val="24"/>
      <w:szCs w:val="20"/>
    </w:rPr>
  </w:style>
  <w:style w:type="paragraph" w:styleId="Title">
    <w:name w:val="Title"/>
    <w:basedOn w:val="Normal"/>
    <w:link w:val="TitleChar"/>
    <w:qFormat/>
    <w:rsid w:val="00D40EBB"/>
    <w:pPr>
      <w:jc w:val="center"/>
    </w:pPr>
    <w:rPr>
      <w:b/>
    </w:rPr>
  </w:style>
  <w:style w:type="character" w:customStyle="1" w:styleId="TitleChar">
    <w:name w:val="Title Char"/>
    <w:basedOn w:val="DefaultParagraphFont"/>
    <w:link w:val="Title"/>
    <w:rsid w:val="00D40EBB"/>
    <w:rPr>
      <w:rFonts w:ascii="Times" w:eastAsia="Times" w:hAnsi="Times" w:cs="Times New Roman"/>
      <w:b/>
      <w:sz w:val="24"/>
      <w:szCs w:val="20"/>
    </w:rPr>
  </w:style>
  <w:style w:type="character" w:styleId="Hyperlink">
    <w:name w:val="Hyperlink"/>
    <w:basedOn w:val="DefaultParagraphFont"/>
    <w:semiHidden/>
    <w:rsid w:val="00D40EBB"/>
    <w:rPr>
      <w:color w:val="0000FF"/>
      <w:u w:val="single"/>
    </w:rPr>
  </w:style>
  <w:style w:type="character" w:styleId="FollowedHyperlink">
    <w:name w:val="FollowedHyperlink"/>
    <w:basedOn w:val="DefaultParagraphFont"/>
    <w:uiPriority w:val="99"/>
    <w:semiHidden/>
    <w:unhideWhenUsed/>
    <w:rsid w:val="00CF6F6B"/>
    <w:rPr>
      <w:color w:val="800080" w:themeColor="followedHyperlink"/>
      <w:u w:val="single"/>
    </w:rPr>
  </w:style>
  <w:style w:type="paragraph" w:customStyle="1" w:styleId="body-paragraph2">
    <w:name w:val="body-paragraph2"/>
    <w:basedOn w:val="Normal"/>
    <w:rsid w:val="00BC1B44"/>
    <w:pPr>
      <w:ind w:left="720" w:hanging="720"/>
    </w:pPr>
    <w:rPr>
      <w:rFonts w:ascii="Times New Roman" w:eastAsia="Times New Roman" w:hAnsi="Times New Roman"/>
      <w:sz w:val="19"/>
      <w:szCs w:val="19"/>
    </w:rPr>
  </w:style>
  <w:style w:type="paragraph" w:styleId="ListParagraph">
    <w:name w:val="List Paragraph"/>
    <w:basedOn w:val="Normal"/>
    <w:uiPriority w:val="34"/>
    <w:qFormat/>
    <w:rsid w:val="006804FF"/>
    <w:pPr>
      <w:ind w:left="720"/>
      <w:contextualSpacing/>
    </w:pPr>
  </w:style>
  <w:style w:type="character" w:customStyle="1" w:styleId="Heading3Char">
    <w:name w:val="Heading 3 Char"/>
    <w:basedOn w:val="DefaultParagraphFont"/>
    <w:link w:val="Heading3"/>
    <w:uiPriority w:val="9"/>
    <w:semiHidden/>
    <w:rsid w:val="007F7E7A"/>
    <w:rPr>
      <w:rFonts w:asciiTheme="majorHAnsi" w:eastAsiaTheme="majorEastAsia" w:hAnsiTheme="majorHAnsi" w:cstheme="majorBidi"/>
      <w:b/>
      <w:bCs/>
      <w:color w:val="4F81BD" w:themeColor="accent1"/>
      <w:sz w:val="24"/>
      <w:szCs w:val="20"/>
    </w:rPr>
  </w:style>
  <w:style w:type="character" w:styleId="Strong">
    <w:name w:val="Strong"/>
    <w:basedOn w:val="DefaultParagraphFont"/>
    <w:uiPriority w:val="22"/>
    <w:rsid w:val="007F7E7A"/>
    <w:rPr>
      <w:b/>
    </w:rPr>
  </w:style>
  <w:style w:type="paragraph" w:customStyle="1" w:styleId="bodytext">
    <w:name w:val="bodytext"/>
    <w:basedOn w:val="Normal"/>
    <w:rsid w:val="007F7E7A"/>
    <w:pPr>
      <w:spacing w:before="100" w:beforeAutospacing="1" w:after="100" w:afterAutospacing="1"/>
    </w:pPr>
    <w:rPr>
      <w:rFonts w:eastAsiaTheme="minorHAnsi" w:cstheme="minorBidi"/>
      <w:sz w:val="20"/>
    </w:rPr>
  </w:style>
</w:styles>
</file>

<file path=word/webSettings.xml><?xml version="1.0" encoding="utf-8"?>
<w:webSettings xmlns:r="http://schemas.openxmlformats.org/officeDocument/2006/relationships" xmlns:w="http://schemas.openxmlformats.org/wordprocessingml/2006/main">
  <w:divs>
    <w:div w:id="152529460">
      <w:bodyDiv w:val="1"/>
      <w:marLeft w:val="0"/>
      <w:marRight w:val="0"/>
      <w:marTop w:val="0"/>
      <w:marBottom w:val="0"/>
      <w:divBdr>
        <w:top w:val="none" w:sz="0" w:space="0" w:color="auto"/>
        <w:left w:val="none" w:sz="0" w:space="0" w:color="auto"/>
        <w:bottom w:val="none" w:sz="0" w:space="0" w:color="auto"/>
        <w:right w:val="none" w:sz="0" w:space="0" w:color="auto"/>
      </w:divBdr>
      <w:divsChild>
        <w:div w:id="257103340">
          <w:marLeft w:val="0"/>
          <w:marRight w:val="0"/>
          <w:marTop w:val="0"/>
          <w:marBottom w:val="0"/>
          <w:divBdr>
            <w:top w:val="none" w:sz="0" w:space="0" w:color="auto"/>
            <w:left w:val="none" w:sz="0" w:space="0" w:color="auto"/>
            <w:bottom w:val="none" w:sz="0" w:space="0" w:color="auto"/>
            <w:right w:val="none" w:sz="0" w:space="0" w:color="auto"/>
          </w:divBdr>
          <w:divsChild>
            <w:div w:id="2101246441">
              <w:marLeft w:val="0"/>
              <w:marRight w:val="0"/>
              <w:marTop w:val="0"/>
              <w:marBottom w:val="0"/>
              <w:divBdr>
                <w:top w:val="none" w:sz="0" w:space="0" w:color="auto"/>
                <w:left w:val="none" w:sz="0" w:space="0" w:color="auto"/>
                <w:bottom w:val="none" w:sz="0" w:space="0" w:color="auto"/>
                <w:right w:val="none" w:sz="0" w:space="0" w:color="auto"/>
              </w:divBdr>
              <w:divsChild>
                <w:div w:id="1846944443">
                  <w:marLeft w:val="0"/>
                  <w:marRight w:val="0"/>
                  <w:marTop w:val="0"/>
                  <w:marBottom w:val="0"/>
                  <w:divBdr>
                    <w:top w:val="single" w:sz="6" w:space="0" w:color="30773F"/>
                    <w:left w:val="single" w:sz="6" w:space="0" w:color="30773F"/>
                    <w:bottom w:val="single" w:sz="6" w:space="0" w:color="30773F"/>
                    <w:right w:val="single" w:sz="6" w:space="0" w:color="30773F"/>
                  </w:divBdr>
                  <w:divsChild>
                    <w:div w:id="177485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9698">
      <w:bodyDiv w:val="1"/>
      <w:marLeft w:val="0"/>
      <w:marRight w:val="0"/>
      <w:marTop w:val="0"/>
      <w:marBottom w:val="0"/>
      <w:divBdr>
        <w:top w:val="none" w:sz="0" w:space="0" w:color="auto"/>
        <w:left w:val="none" w:sz="0" w:space="0" w:color="auto"/>
        <w:bottom w:val="none" w:sz="0" w:space="0" w:color="auto"/>
        <w:right w:val="none" w:sz="0" w:space="0" w:color="auto"/>
      </w:divBdr>
      <w:divsChild>
        <w:div w:id="811942146">
          <w:marLeft w:val="0"/>
          <w:marRight w:val="0"/>
          <w:marTop w:val="0"/>
          <w:marBottom w:val="0"/>
          <w:divBdr>
            <w:top w:val="none" w:sz="0" w:space="0" w:color="auto"/>
            <w:left w:val="none" w:sz="0" w:space="0" w:color="auto"/>
            <w:bottom w:val="none" w:sz="0" w:space="0" w:color="auto"/>
            <w:right w:val="none" w:sz="0" w:space="0" w:color="auto"/>
          </w:divBdr>
          <w:divsChild>
            <w:div w:id="1438527316">
              <w:marLeft w:val="0"/>
              <w:marRight w:val="0"/>
              <w:marTop w:val="0"/>
              <w:marBottom w:val="0"/>
              <w:divBdr>
                <w:top w:val="none" w:sz="0" w:space="0" w:color="auto"/>
                <w:left w:val="none" w:sz="0" w:space="0" w:color="auto"/>
                <w:bottom w:val="none" w:sz="0" w:space="0" w:color="auto"/>
                <w:right w:val="none" w:sz="0" w:space="0" w:color="auto"/>
              </w:divBdr>
              <w:divsChild>
                <w:div w:id="1528060463">
                  <w:marLeft w:val="0"/>
                  <w:marRight w:val="0"/>
                  <w:marTop w:val="0"/>
                  <w:marBottom w:val="0"/>
                  <w:divBdr>
                    <w:top w:val="single" w:sz="6" w:space="0" w:color="30773F"/>
                    <w:left w:val="single" w:sz="6" w:space="0" w:color="30773F"/>
                    <w:bottom w:val="single" w:sz="6" w:space="0" w:color="30773F"/>
                    <w:right w:val="single" w:sz="6" w:space="0" w:color="30773F"/>
                  </w:divBdr>
                  <w:divsChild>
                    <w:div w:id="3219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287836">
      <w:bodyDiv w:val="1"/>
      <w:marLeft w:val="0"/>
      <w:marRight w:val="0"/>
      <w:marTop w:val="0"/>
      <w:marBottom w:val="0"/>
      <w:divBdr>
        <w:top w:val="none" w:sz="0" w:space="0" w:color="auto"/>
        <w:left w:val="none" w:sz="0" w:space="0" w:color="auto"/>
        <w:bottom w:val="none" w:sz="0" w:space="0" w:color="auto"/>
        <w:right w:val="none" w:sz="0" w:space="0" w:color="auto"/>
      </w:divBdr>
      <w:divsChild>
        <w:div w:id="1377584543">
          <w:marLeft w:val="0"/>
          <w:marRight w:val="0"/>
          <w:marTop w:val="0"/>
          <w:marBottom w:val="0"/>
          <w:divBdr>
            <w:top w:val="none" w:sz="0" w:space="0" w:color="auto"/>
            <w:left w:val="none" w:sz="0" w:space="0" w:color="auto"/>
            <w:bottom w:val="none" w:sz="0" w:space="0" w:color="auto"/>
            <w:right w:val="none" w:sz="0" w:space="0" w:color="auto"/>
          </w:divBdr>
          <w:divsChild>
            <w:div w:id="158473580">
              <w:marLeft w:val="0"/>
              <w:marRight w:val="0"/>
              <w:marTop w:val="0"/>
              <w:marBottom w:val="0"/>
              <w:divBdr>
                <w:top w:val="none" w:sz="0" w:space="0" w:color="auto"/>
                <w:left w:val="none" w:sz="0" w:space="0" w:color="auto"/>
                <w:bottom w:val="none" w:sz="0" w:space="0" w:color="auto"/>
                <w:right w:val="none" w:sz="0" w:space="0" w:color="auto"/>
              </w:divBdr>
              <w:divsChild>
                <w:div w:id="1192721410">
                  <w:marLeft w:val="0"/>
                  <w:marRight w:val="0"/>
                  <w:marTop w:val="0"/>
                  <w:marBottom w:val="0"/>
                  <w:divBdr>
                    <w:top w:val="single" w:sz="6" w:space="0" w:color="30773F"/>
                    <w:left w:val="single" w:sz="6" w:space="0" w:color="30773F"/>
                    <w:bottom w:val="single" w:sz="6" w:space="0" w:color="30773F"/>
                    <w:right w:val="single" w:sz="6" w:space="0" w:color="30773F"/>
                  </w:divBdr>
                  <w:divsChild>
                    <w:div w:id="3677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081334">
      <w:bodyDiv w:val="1"/>
      <w:marLeft w:val="0"/>
      <w:marRight w:val="0"/>
      <w:marTop w:val="0"/>
      <w:marBottom w:val="0"/>
      <w:divBdr>
        <w:top w:val="none" w:sz="0" w:space="0" w:color="auto"/>
        <w:left w:val="none" w:sz="0" w:space="0" w:color="auto"/>
        <w:bottom w:val="none" w:sz="0" w:space="0" w:color="auto"/>
        <w:right w:val="none" w:sz="0" w:space="0" w:color="auto"/>
      </w:divBdr>
      <w:divsChild>
        <w:div w:id="1341158132">
          <w:marLeft w:val="0"/>
          <w:marRight w:val="0"/>
          <w:marTop w:val="0"/>
          <w:marBottom w:val="0"/>
          <w:divBdr>
            <w:top w:val="none" w:sz="0" w:space="0" w:color="auto"/>
            <w:left w:val="none" w:sz="0" w:space="0" w:color="auto"/>
            <w:bottom w:val="none" w:sz="0" w:space="0" w:color="auto"/>
            <w:right w:val="none" w:sz="0" w:space="0" w:color="auto"/>
          </w:divBdr>
          <w:divsChild>
            <w:div w:id="303512656">
              <w:marLeft w:val="0"/>
              <w:marRight w:val="0"/>
              <w:marTop w:val="0"/>
              <w:marBottom w:val="0"/>
              <w:divBdr>
                <w:top w:val="none" w:sz="0" w:space="0" w:color="auto"/>
                <w:left w:val="none" w:sz="0" w:space="0" w:color="auto"/>
                <w:bottom w:val="none" w:sz="0" w:space="0" w:color="auto"/>
                <w:right w:val="none" w:sz="0" w:space="0" w:color="auto"/>
              </w:divBdr>
              <w:divsChild>
                <w:div w:id="1156724914">
                  <w:marLeft w:val="0"/>
                  <w:marRight w:val="0"/>
                  <w:marTop w:val="0"/>
                  <w:marBottom w:val="0"/>
                  <w:divBdr>
                    <w:top w:val="single" w:sz="6" w:space="0" w:color="30773F"/>
                    <w:left w:val="single" w:sz="6" w:space="0" w:color="30773F"/>
                    <w:bottom w:val="single" w:sz="6" w:space="0" w:color="30773F"/>
                    <w:right w:val="single" w:sz="6" w:space="0" w:color="30773F"/>
                  </w:divBdr>
                  <w:divsChild>
                    <w:div w:id="84766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671150">
      <w:bodyDiv w:val="1"/>
      <w:marLeft w:val="0"/>
      <w:marRight w:val="0"/>
      <w:marTop w:val="0"/>
      <w:marBottom w:val="0"/>
      <w:divBdr>
        <w:top w:val="none" w:sz="0" w:space="0" w:color="auto"/>
        <w:left w:val="none" w:sz="0" w:space="0" w:color="auto"/>
        <w:bottom w:val="none" w:sz="0" w:space="0" w:color="auto"/>
        <w:right w:val="none" w:sz="0" w:space="0" w:color="auto"/>
      </w:divBdr>
      <w:divsChild>
        <w:div w:id="1866942223">
          <w:marLeft w:val="0"/>
          <w:marRight w:val="0"/>
          <w:marTop w:val="0"/>
          <w:marBottom w:val="0"/>
          <w:divBdr>
            <w:top w:val="none" w:sz="0" w:space="0" w:color="auto"/>
            <w:left w:val="none" w:sz="0" w:space="0" w:color="auto"/>
            <w:bottom w:val="none" w:sz="0" w:space="0" w:color="auto"/>
            <w:right w:val="none" w:sz="0" w:space="0" w:color="auto"/>
          </w:divBdr>
          <w:divsChild>
            <w:div w:id="1147284549">
              <w:marLeft w:val="0"/>
              <w:marRight w:val="0"/>
              <w:marTop w:val="0"/>
              <w:marBottom w:val="0"/>
              <w:divBdr>
                <w:top w:val="none" w:sz="0" w:space="0" w:color="auto"/>
                <w:left w:val="none" w:sz="0" w:space="0" w:color="auto"/>
                <w:bottom w:val="none" w:sz="0" w:space="0" w:color="auto"/>
                <w:right w:val="none" w:sz="0" w:space="0" w:color="auto"/>
              </w:divBdr>
              <w:divsChild>
                <w:div w:id="1756514681">
                  <w:marLeft w:val="0"/>
                  <w:marRight w:val="0"/>
                  <w:marTop w:val="0"/>
                  <w:marBottom w:val="0"/>
                  <w:divBdr>
                    <w:top w:val="single" w:sz="6" w:space="0" w:color="30773F"/>
                    <w:left w:val="single" w:sz="6" w:space="0" w:color="30773F"/>
                    <w:bottom w:val="single" w:sz="6" w:space="0" w:color="30773F"/>
                    <w:right w:val="single" w:sz="6" w:space="0" w:color="30773F"/>
                  </w:divBdr>
                  <w:divsChild>
                    <w:div w:id="20653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219279">
      <w:bodyDiv w:val="1"/>
      <w:marLeft w:val="0"/>
      <w:marRight w:val="0"/>
      <w:marTop w:val="0"/>
      <w:marBottom w:val="0"/>
      <w:divBdr>
        <w:top w:val="none" w:sz="0" w:space="0" w:color="auto"/>
        <w:left w:val="none" w:sz="0" w:space="0" w:color="auto"/>
        <w:bottom w:val="none" w:sz="0" w:space="0" w:color="auto"/>
        <w:right w:val="none" w:sz="0" w:space="0" w:color="auto"/>
      </w:divBdr>
      <w:divsChild>
        <w:div w:id="1160577843">
          <w:blockQuote w:val="1"/>
          <w:marLeft w:val="720"/>
          <w:marRight w:val="720"/>
          <w:marTop w:val="1"/>
          <w:marBottom w:val="1"/>
          <w:divBdr>
            <w:top w:val="none" w:sz="0" w:space="0" w:color="auto"/>
            <w:left w:val="none" w:sz="0" w:space="0" w:color="auto"/>
            <w:bottom w:val="none" w:sz="0" w:space="0" w:color="auto"/>
            <w:right w:val="none" w:sz="0" w:space="0" w:color="auto"/>
          </w:divBdr>
        </w:div>
      </w:divsChild>
    </w:div>
    <w:div w:id="1351493565">
      <w:bodyDiv w:val="1"/>
      <w:marLeft w:val="0"/>
      <w:marRight w:val="0"/>
      <w:marTop w:val="0"/>
      <w:marBottom w:val="0"/>
      <w:divBdr>
        <w:top w:val="none" w:sz="0" w:space="0" w:color="auto"/>
        <w:left w:val="none" w:sz="0" w:space="0" w:color="auto"/>
        <w:bottom w:val="none" w:sz="0" w:space="0" w:color="auto"/>
        <w:right w:val="none" w:sz="0" w:space="0" w:color="auto"/>
      </w:divBdr>
      <w:divsChild>
        <w:div w:id="1548835465">
          <w:marLeft w:val="0"/>
          <w:marRight w:val="0"/>
          <w:marTop w:val="0"/>
          <w:marBottom w:val="0"/>
          <w:divBdr>
            <w:top w:val="none" w:sz="0" w:space="0" w:color="auto"/>
            <w:left w:val="none" w:sz="0" w:space="0" w:color="auto"/>
            <w:bottom w:val="none" w:sz="0" w:space="0" w:color="auto"/>
            <w:right w:val="none" w:sz="0" w:space="0" w:color="auto"/>
          </w:divBdr>
          <w:divsChild>
            <w:div w:id="799804703">
              <w:marLeft w:val="0"/>
              <w:marRight w:val="0"/>
              <w:marTop w:val="0"/>
              <w:marBottom w:val="0"/>
              <w:divBdr>
                <w:top w:val="none" w:sz="0" w:space="0" w:color="auto"/>
                <w:left w:val="none" w:sz="0" w:space="0" w:color="auto"/>
                <w:bottom w:val="none" w:sz="0" w:space="0" w:color="auto"/>
                <w:right w:val="none" w:sz="0" w:space="0" w:color="auto"/>
              </w:divBdr>
              <w:divsChild>
                <w:div w:id="97257070">
                  <w:marLeft w:val="0"/>
                  <w:marRight w:val="0"/>
                  <w:marTop w:val="0"/>
                  <w:marBottom w:val="0"/>
                  <w:divBdr>
                    <w:top w:val="single" w:sz="6" w:space="0" w:color="30773F"/>
                    <w:left w:val="single" w:sz="6" w:space="0" w:color="30773F"/>
                    <w:bottom w:val="single" w:sz="6" w:space="0" w:color="30773F"/>
                    <w:right w:val="single" w:sz="6" w:space="0" w:color="30773F"/>
                  </w:divBdr>
                  <w:divsChild>
                    <w:div w:id="97197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274712">
      <w:bodyDiv w:val="1"/>
      <w:marLeft w:val="0"/>
      <w:marRight w:val="0"/>
      <w:marTop w:val="0"/>
      <w:marBottom w:val="0"/>
      <w:divBdr>
        <w:top w:val="none" w:sz="0" w:space="0" w:color="auto"/>
        <w:left w:val="none" w:sz="0" w:space="0" w:color="auto"/>
        <w:bottom w:val="none" w:sz="0" w:space="0" w:color="auto"/>
        <w:right w:val="none" w:sz="0" w:space="0" w:color="auto"/>
      </w:divBdr>
      <w:divsChild>
        <w:div w:id="32727993">
          <w:marLeft w:val="0"/>
          <w:marRight w:val="0"/>
          <w:marTop w:val="0"/>
          <w:marBottom w:val="0"/>
          <w:divBdr>
            <w:top w:val="none" w:sz="0" w:space="0" w:color="auto"/>
            <w:left w:val="none" w:sz="0" w:space="0" w:color="auto"/>
            <w:bottom w:val="none" w:sz="0" w:space="0" w:color="auto"/>
            <w:right w:val="none" w:sz="0" w:space="0" w:color="auto"/>
          </w:divBdr>
          <w:divsChild>
            <w:div w:id="1177961817">
              <w:marLeft w:val="0"/>
              <w:marRight w:val="0"/>
              <w:marTop w:val="0"/>
              <w:marBottom w:val="0"/>
              <w:divBdr>
                <w:top w:val="none" w:sz="0" w:space="0" w:color="auto"/>
                <w:left w:val="none" w:sz="0" w:space="0" w:color="auto"/>
                <w:bottom w:val="none" w:sz="0" w:space="0" w:color="auto"/>
                <w:right w:val="none" w:sz="0" w:space="0" w:color="auto"/>
              </w:divBdr>
              <w:divsChild>
                <w:div w:id="707292369">
                  <w:marLeft w:val="0"/>
                  <w:marRight w:val="0"/>
                  <w:marTop w:val="0"/>
                  <w:marBottom w:val="0"/>
                  <w:divBdr>
                    <w:top w:val="single" w:sz="6" w:space="0" w:color="30773F"/>
                    <w:left w:val="single" w:sz="6" w:space="0" w:color="30773F"/>
                    <w:bottom w:val="single" w:sz="6" w:space="0" w:color="30773F"/>
                    <w:right w:val="single" w:sz="6" w:space="0" w:color="30773F"/>
                  </w:divBdr>
                  <w:divsChild>
                    <w:div w:id="1238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042505">
      <w:bodyDiv w:val="1"/>
      <w:marLeft w:val="0"/>
      <w:marRight w:val="0"/>
      <w:marTop w:val="0"/>
      <w:marBottom w:val="0"/>
      <w:divBdr>
        <w:top w:val="none" w:sz="0" w:space="0" w:color="auto"/>
        <w:left w:val="none" w:sz="0" w:space="0" w:color="auto"/>
        <w:bottom w:val="none" w:sz="0" w:space="0" w:color="auto"/>
        <w:right w:val="none" w:sz="0" w:space="0" w:color="auto"/>
      </w:divBdr>
      <w:divsChild>
        <w:div w:id="196435660">
          <w:marLeft w:val="0"/>
          <w:marRight w:val="0"/>
          <w:marTop w:val="0"/>
          <w:marBottom w:val="0"/>
          <w:divBdr>
            <w:top w:val="none" w:sz="0" w:space="0" w:color="auto"/>
            <w:left w:val="none" w:sz="0" w:space="0" w:color="auto"/>
            <w:bottom w:val="none" w:sz="0" w:space="0" w:color="auto"/>
            <w:right w:val="none" w:sz="0" w:space="0" w:color="auto"/>
          </w:divBdr>
          <w:divsChild>
            <w:div w:id="1528519990">
              <w:marLeft w:val="0"/>
              <w:marRight w:val="0"/>
              <w:marTop w:val="0"/>
              <w:marBottom w:val="0"/>
              <w:divBdr>
                <w:top w:val="none" w:sz="0" w:space="0" w:color="auto"/>
                <w:left w:val="none" w:sz="0" w:space="0" w:color="auto"/>
                <w:bottom w:val="none" w:sz="0" w:space="0" w:color="auto"/>
                <w:right w:val="none" w:sz="0" w:space="0" w:color="auto"/>
              </w:divBdr>
              <w:divsChild>
                <w:div w:id="1704477886">
                  <w:marLeft w:val="0"/>
                  <w:marRight w:val="0"/>
                  <w:marTop w:val="0"/>
                  <w:marBottom w:val="0"/>
                  <w:divBdr>
                    <w:top w:val="single" w:sz="6" w:space="0" w:color="30773F"/>
                    <w:left w:val="single" w:sz="6" w:space="0" w:color="30773F"/>
                    <w:bottom w:val="single" w:sz="6" w:space="0" w:color="30773F"/>
                    <w:right w:val="single" w:sz="6" w:space="0" w:color="30773F"/>
                  </w:divBdr>
                  <w:divsChild>
                    <w:div w:id="59227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345096">
      <w:bodyDiv w:val="1"/>
      <w:marLeft w:val="0"/>
      <w:marRight w:val="0"/>
      <w:marTop w:val="0"/>
      <w:marBottom w:val="0"/>
      <w:divBdr>
        <w:top w:val="none" w:sz="0" w:space="0" w:color="auto"/>
        <w:left w:val="none" w:sz="0" w:space="0" w:color="auto"/>
        <w:bottom w:val="none" w:sz="0" w:space="0" w:color="auto"/>
        <w:right w:val="none" w:sz="0" w:space="0" w:color="auto"/>
      </w:divBdr>
      <w:divsChild>
        <w:div w:id="960184831">
          <w:marLeft w:val="0"/>
          <w:marRight w:val="0"/>
          <w:marTop w:val="0"/>
          <w:marBottom w:val="0"/>
          <w:divBdr>
            <w:top w:val="none" w:sz="0" w:space="0" w:color="auto"/>
            <w:left w:val="none" w:sz="0" w:space="0" w:color="auto"/>
            <w:bottom w:val="none" w:sz="0" w:space="0" w:color="auto"/>
            <w:right w:val="none" w:sz="0" w:space="0" w:color="auto"/>
          </w:divBdr>
          <w:divsChild>
            <w:div w:id="840436611">
              <w:marLeft w:val="0"/>
              <w:marRight w:val="0"/>
              <w:marTop w:val="0"/>
              <w:marBottom w:val="0"/>
              <w:divBdr>
                <w:top w:val="none" w:sz="0" w:space="0" w:color="auto"/>
                <w:left w:val="none" w:sz="0" w:space="0" w:color="auto"/>
                <w:bottom w:val="none" w:sz="0" w:space="0" w:color="auto"/>
                <w:right w:val="none" w:sz="0" w:space="0" w:color="auto"/>
              </w:divBdr>
              <w:divsChild>
                <w:div w:id="2033994121">
                  <w:marLeft w:val="0"/>
                  <w:marRight w:val="0"/>
                  <w:marTop w:val="0"/>
                  <w:marBottom w:val="0"/>
                  <w:divBdr>
                    <w:top w:val="single" w:sz="6" w:space="0" w:color="30773F"/>
                    <w:left w:val="single" w:sz="6" w:space="0" w:color="30773F"/>
                    <w:bottom w:val="single" w:sz="6" w:space="0" w:color="30773F"/>
                    <w:right w:val="single" w:sz="6" w:space="0" w:color="30773F"/>
                  </w:divBdr>
                  <w:divsChild>
                    <w:div w:id="70467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463994">
      <w:bodyDiv w:val="1"/>
      <w:marLeft w:val="0"/>
      <w:marRight w:val="0"/>
      <w:marTop w:val="0"/>
      <w:marBottom w:val="0"/>
      <w:divBdr>
        <w:top w:val="none" w:sz="0" w:space="0" w:color="auto"/>
        <w:left w:val="none" w:sz="0" w:space="0" w:color="auto"/>
        <w:bottom w:val="none" w:sz="0" w:space="0" w:color="auto"/>
        <w:right w:val="none" w:sz="0" w:space="0" w:color="auto"/>
      </w:divBdr>
      <w:divsChild>
        <w:div w:id="417210277">
          <w:marLeft w:val="0"/>
          <w:marRight w:val="0"/>
          <w:marTop w:val="0"/>
          <w:marBottom w:val="0"/>
          <w:divBdr>
            <w:top w:val="none" w:sz="0" w:space="0" w:color="auto"/>
            <w:left w:val="none" w:sz="0" w:space="0" w:color="auto"/>
            <w:bottom w:val="none" w:sz="0" w:space="0" w:color="auto"/>
            <w:right w:val="none" w:sz="0" w:space="0" w:color="auto"/>
          </w:divBdr>
          <w:divsChild>
            <w:div w:id="970523085">
              <w:marLeft w:val="0"/>
              <w:marRight w:val="0"/>
              <w:marTop w:val="0"/>
              <w:marBottom w:val="0"/>
              <w:divBdr>
                <w:top w:val="none" w:sz="0" w:space="0" w:color="auto"/>
                <w:left w:val="none" w:sz="0" w:space="0" w:color="auto"/>
                <w:bottom w:val="none" w:sz="0" w:space="0" w:color="auto"/>
                <w:right w:val="none" w:sz="0" w:space="0" w:color="auto"/>
              </w:divBdr>
              <w:divsChild>
                <w:div w:id="873537500">
                  <w:marLeft w:val="0"/>
                  <w:marRight w:val="0"/>
                  <w:marTop w:val="0"/>
                  <w:marBottom w:val="0"/>
                  <w:divBdr>
                    <w:top w:val="single" w:sz="6" w:space="0" w:color="30773F"/>
                    <w:left w:val="single" w:sz="6" w:space="0" w:color="30773F"/>
                    <w:bottom w:val="single" w:sz="6" w:space="0" w:color="30773F"/>
                    <w:right w:val="single" w:sz="6" w:space="0" w:color="30773F"/>
                  </w:divBdr>
                  <w:divsChild>
                    <w:div w:id="157300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443580">
      <w:bodyDiv w:val="1"/>
      <w:marLeft w:val="0"/>
      <w:marRight w:val="0"/>
      <w:marTop w:val="0"/>
      <w:marBottom w:val="0"/>
      <w:divBdr>
        <w:top w:val="none" w:sz="0" w:space="0" w:color="auto"/>
        <w:left w:val="none" w:sz="0" w:space="0" w:color="auto"/>
        <w:bottom w:val="none" w:sz="0" w:space="0" w:color="auto"/>
        <w:right w:val="none" w:sz="0" w:space="0" w:color="auto"/>
      </w:divBdr>
      <w:divsChild>
        <w:div w:id="519395274">
          <w:marLeft w:val="0"/>
          <w:marRight w:val="0"/>
          <w:marTop w:val="0"/>
          <w:marBottom w:val="0"/>
          <w:divBdr>
            <w:top w:val="none" w:sz="0" w:space="0" w:color="auto"/>
            <w:left w:val="none" w:sz="0" w:space="0" w:color="auto"/>
            <w:bottom w:val="none" w:sz="0" w:space="0" w:color="auto"/>
            <w:right w:val="none" w:sz="0" w:space="0" w:color="auto"/>
          </w:divBdr>
          <w:divsChild>
            <w:div w:id="769007085">
              <w:marLeft w:val="0"/>
              <w:marRight w:val="0"/>
              <w:marTop w:val="0"/>
              <w:marBottom w:val="0"/>
              <w:divBdr>
                <w:top w:val="none" w:sz="0" w:space="0" w:color="auto"/>
                <w:left w:val="none" w:sz="0" w:space="0" w:color="auto"/>
                <w:bottom w:val="none" w:sz="0" w:space="0" w:color="auto"/>
                <w:right w:val="none" w:sz="0" w:space="0" w:color="auto"/>
              </w:divBdr>
              <w:divsChild>
                <w:div w:id="584805611">
                  <w:marLeft w:val="0"/>
                  <w:marRight w:val="0"/>
                  <w:marTop w:val="0"/>
                  <w:marBottom w:val="0"/>
                  <w:divBdr>
                    <w:top w:val="single" w:sz="6" w:space="0" w:color="30773F"/>
                    <w:left w:val="single" w:sz="6" w:space="0" w:color="30773F"/>
                    <w:bottom w:val="single" w:sz="6" w:space="0" w:color="30773F"/>
                    <w:right w:val="single" w:sz="6" w:space="0" w:color="30773F"/>
                  </w:divBdr>
                  <w:divsChild>
                    <w:div w:id="340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islma.org/pdf/ILStudy2.pdf" TargetMode="External"/><Relationship Id="rId13" Type="http://schemas.openxmlformats.org/officeDocument/2006/relationships/hyperlink" Target="http://www.nl.edu/library/" TargetMode="External"/><Relationship Id="rId18" Type="http://schemas.openxmlformats.org/officeDocument/2006/relationships/hyperlink" Target="http://www.titlewave.com" TargetMode="External"/><Relationship Id="rId26" Type="http://schemas.openxmlformats.org/officeDocument/2006/relationships/hyperlink" Target="http://blog.schoollibraryjournal.com/neverendingsearch/2010/08/24/things-i-think-teacher-librarians-should-unlearn-18-and-counting/" TargetMode="External"/><Relationship Id="rId3" Type="http://schemas.openxmlformats.org/officeDocument/2006/relationships/settings" Target="settings.xml"/><Relationship Id="rId21" Type="http://schemas.openxmlformats.org/officeDocument/2006/relationships/hyperlink" Target="http://www.youtube.com/watch?v=o6XvbP1Y6zU&amp;NR=1\\" TargetMode="External"/><Relationship Id="rId7" Type="http://schemas.openxmlformats.org/officeDocument/2006/relationships/hyperlink" Target="http://www.islma.org" TargetMode="External"/><Relationship Id="rId12" Type="http://schemas.openxmlformats.org/officeDocument/2006/relationships/hyperlink" Target="http://www.nl.edu/centers/cad/" TargetMode="External"/><Relationship Id="rId17" Type="http://schemas.openxmlformats.org/officeDocument/2006/relationships/hyperlink" Target="http://21cif.com/rkitp/assessment/v1n5/blog_evaluation_assessment_v1n5.html" TargetMode="External"/><Relationship Id="rId25" Type="http://schemas.openxmlformats.org/officeDocument/2006/relationships/hyperlink" Target="http://blog.schoollibraryjournal.com/neverendingsearch/2010/12/03/a-revised-manifesto/" TargetMode="External"/><Relationship Id="rId2" Type="http://schemas.openxmlformats.org/officeDocument/2006/relationships/styles" Target="styles.xml"/><Relationship Id="rId16" Type="http://schemas.openxmlformats.org/officeDocument/2006/relationships/hyperlink" Target="http://marylaine.com/party.html" TargetMode="External"/><Relationship Id="rId20" Type="http://schemas.openxmlformats.org/officeDocument/2006/relationships/hyperlink" Target="http://www.lulu.com/product/paperback/machines-are-the-easy-part-people-are-the-hard-part/285315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Erin.Haulotte@nl.edu" TargetMode="External"/><Relationship Id="rId11" Type="http://schemas.openxmlformats.org/officeDocument/2006/relationships/hyperlink" Target="http://www.ala.org/aasl/bestlist" TargetMode="External"/><Relationship Id="rId24" Type="http://schemas.openxmlformats.org/officeDocument/2006/relationships/hyperlink" Target="http://www.readingrockets.org/articles/135" TargetMode="External"/><Relationship Id="rId5" Type="http://schemas.openxmlformats.org/officeDocument/2006/relationships/hyperlink" Target="mailto:Toby.Rajput@nl.edu" TargetMode="External"/><Relationship Id="rId15" Type="http://schemas.openxmlformats.org/officeDocument/2006/relationships/hyperlink" Target="http://www.ala.org" TargetMode="External"/><Relationship Id="rId23" Type="http://schemas.openxmlformats.org/officeDocument/2006/relationships/hyperlink" Target="http://www.nbpts.org" TargetMode="External"/><Relationship Id="rId28" Type="http://schemas.openxmlformats.org/officeDocument/2006/relationships/fontTable" Target="fontTable.xml"/><Relationship Id="rId10" Type="http://schemas.openxmlformats.org/officeDocument/2006/relationships/hyperlink" Target="http://blogpulse.com/" TargetMode="External"/><Relationship Id="rId19" Type="http://schemas.openxmlformats.org/officeDocument/2006/relationships/hyperlink" Target="http://www.islma.org" TargetMode="External"/><Relationship Id="rId4" Type="http://schemas.openxmlformats.org/officeDocument/2006/relationships/webSettings" Target="webSettings.xml"/><Relationship Id="rId9" Type="http://schemas.openxmlformats.org/officeDocument/2006/relationships/hyperlink" Target="http://technorati.com/" TargetMode="External"/><Relationship Id="rId14" Type="http://schemas.openxmlformats.org/officeDocument/2006/relationships/hyperlink" Target="http://www.ala.org/aasl" TargetMode="External"/><Relationship Id="rId22" Type="http://schemas.openxmlformats.org/officeDocument/2006/relationships/hyperlink" Target="http://www.youtube.com/watch?v=a_uzUh1VT98&amp;feature=related" TargetMode="External"/><Relationship Id="rId27" Type="http://schemas.openxmlformats.org/officeDocument/2006/relationships/hyperlink" Target="http://www.tk421.net/essays/nwy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15</Pages>
  <Words>5034</Words>
  <Characters>28694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33661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 Rajput</dc:creator>
  <cp:keywords/>
  <dc:description/>
  <cp:lastModifiedBy>Toby Rajput</cp:lastModifiedBy>
  <cp:revision>5</cp:revision>
  <cp:lastPrinted>2011-03-23T19:07:00Z</cp:lastPrinted>
  <dcterms:created xsi:type="dcterms:W3CDTF">2011-03-21T19:43:00Z</dcterms:created>
  <dcterms:modified xsi:type="dcterms:W3CDTF">2011-03-28T15:28:00Z</dcterms:modified>
</cp:coreProperties>
</file>